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33C" w:rsidRPr="0058633C" w:rsidRDefault="0058633C" w:rsidP="00B76BE7">
      <w:pPr>
        <w:tabs>
          <w:tab w:val="left" w:pos="2754"/>
        </w:tabs>
        <w:ind w:right="260"/>
        <w:jc w:val="right"/>
        <w:rPr>
          <w:b/>
        </w:rPr>
      </w:pPr>
    </w:p>
    <w:tbl>
      <w:tblPr>
        <w:tblpPr w:leftFromText="141" w:rightFromText="141" w:vertAnchor="text" w:horzAnchor="margin" w:tblpXSpec="center" w:tblpY="-2863"/>
        <w:tblW w:w="5188" w:type="pct"/>
        <w:tblLook w:val="01E0" w:firstRow="1" w:lastRow="1" w:firstColumn="1" w:lastColumn="1" w:noHBand="0" w:noVBand="0"/>
      </w:tblPr>
      <w:tblGrid>
        <w:gridCol w:w="672"/>
        <w:gridCol w:w="9136"/>
        <w:gridCol w:w="452"/>
        <w:gridCol w:w="318"/>
      </w:tblGrid>
      <w:tr w:rsidR="00A96EE7" w:rsidRPr="002C52A4" w:rsidTr="005A3F6C">
        <w:trPr>
          <w:trHeight w:val="2410"/>
        </w:trPr>
        <w:tc>
          <w:tcPr>
            <w:tcW w:w="999" w:type="pct"/>
          </w:tcPr>
          <w:p w:rsidR="0010768F" w:rsidRDefault="0010768F" w:rsidP="00B56C74">
            <w:pPr>
              <w:spacing w:line="0" w:lineRule="atLeast"/>
              <w:rPr>
                <w:rFonts w:ascii="Arial" w:hAnsi="Arial" w:cs="Arial"/>
                <w:b/>
                <w:bCs/>
              </w:rPr>
            </w:pPr>
          </w:p>
          <w:p w:rsidR="00A96EE7" w:rsidRPr="0010768F" w:rsidRDefault="00A96EE7" w:rsidP="00B56C74">
            <w:pPr>
              <w:spacing w:line="0" w:lineRule="atLeast"/>
              <w:rPr>
                <w:rFonts w:ascii="Arial" w:hAnsi="Arial" w:cs="Arial"/>
              </w:rPr>
            </w:pPr>
          </w:p>
        </w:tc>
        <w:tc>
          <w:tcPr>
            <w:tcW w:w="2274" w:type="pct"/>
          </w:tcPr>
          <w:p w:rsidR="00B56C74" w:rsidRDefault="00B56C74" w:rsidP="00B56C74">
            <w:pPr>
              <w:spacing w:line="0" w:lineRule="atLeast"/>
              <w:jc w:val="right"/>
              <w:rPr>
                <w:b/>
                <w:bCs/>
                <w:noProof/>
              </w:rPr>
            </w:pPr>
          </w:p>
          <w:p w:rsidR="00A96EE7" w:rsidRDefault="00C22C79" w:rsidP="00C22C79">
            <w:pPr>
              <w:tabs>
                <w:tab w:val="left" w:pos="8221"/>
              </w:tabs>
              <w:spacing w:line="0" w:lineRule="atLeast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ab/>
            </w:r>
          </w:p>
          <w:p w:rsidR="00B56C74" w:rsidRPr="002C52A4" w:rsidRDefault="00FA19A2" w:rsidP="00EA7C62">
            <w:pPr>
              <w:spacing w:line="0" w:lineRule="atLeast"/>
              <w:jc w:val="right"/>
              <w:rPr>
                <w:rFonts w:ascii="Arial" w:hAnsi="Arial" w:cs="Arial"/>
                <w:b/>
                <w:bCs/>
              </w:rPr>
            </w:pPr>
            <w:r w:rsidRPr="00435823">
              <w:rPr>
                <w:rFonts w:asciiTheme="minorHAnsi" w:hAnsiTheme="minorHAnsi"/>
                <w:b/>
              </w:rPr>
              <w:t>Allegato 1</w:t>
            </w:r>
            <w:r w:rsidR="00B56C74">
              <w:rPr>
                <w:b/>
                <w:bCs/>
                <w:noProof/>
              </w:rPr>
              <w:drawing>
                <wp:inline distT="0" distB="0" distL="0" distR="0">
                  <wp:extent cx="5664200" cy="1323975"/>
                  <wp:effectExtent l="0" t="0" r="0" b="0"/>
                  <wp:docPr id="2" name="Immagine 2" descr="cid:image005.png@01D16E25.EA8DEC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id:image005.png@01D16E25.EA8DEC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6420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5" w:type="pct"/>
          </w:tcPr>
          <w:p w:rsidR="00A96EE7" w:rsidRPr="002C52A4" w:rsidRDefault="00A96EE7" w:rsidP="00B56C74">
            <w:pPr>
              <w:spacing w:line="0" w:lineRule="atLeas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31" w:type="pct"/>
          </w:tcPr>
          <w:p w:rsidR="00DA71DA" w:rsidRPr="00FB584B" w:rsidRDefault="00DA71DA" w:rsidP="00B56C74">
            <w:pPr>
              <w:spacing w:before="360" w:line="0" w:lineRule="atLeast"/>
              <w:jc w:val="right"/>
              <w:rPr>
                <w:rFonts w:asciiTheme="majorHAnsi" w:hAnsiTheme="majorHAnsi" w:cs="Arial"/>
                <w:sz w:val="32"/>
                <w:szCs w:val="32"/>
              </w:rPr>
            </w:pPr>
          </w:p>
          <w:p w:rsidR="00DA71DA" w:rsidRDefault="00DA71DA" w:rsidP="00B56C74">
            <w:pPr>
              <w:spacing w:line="0" w:lineRule="atLeast"/>
              <w:rPr>
                <w:rFonts w:ascii="Arial" w:hAnsi="Arial" w:cs="Arial"/>
              </w:rPr>
            </w:pPr>
          </w:p>
          <w:p w:rsidR="00A96EE7" w:rsidRPr="00DA71DA" w:rsidRDefault="00A96EE7" w:rsidP="00B56C74">
            <w:pPr>
              <w:spacing w:line="0" w:lineRule="atLeast"/>
              <w:ind w:firstLine="708"/>
              <w:rPr>
                <w:rFonts w:ascii="Arial" w:hAnsi="Arial" w:cs="Arial"/>
              </w:rPr>
            </w:pPr>
          </w:p>
        </w:tc>
      </w:tr>
    </w:tbl>
    <w:p w:rsidR="0058633C" w:rsidRDefault="006637F1" w:rsidP="0058633C">
      <w:pPr>
        <w:spacing w:before="0"/>
        <w:jc w:val="center"/>
        <w:rPr>
          <w:rFonts w:asciiTheme="minorHAnsi" w:hAnsiTheme="minorHAnsi" w:cs="Arial"/>
          <w:b/>
          <w:color w:val="595959" w:themeColor="text1" w:themeTint="A6"/>
          <w:sz w:val="32"/>
          <w:szCs w:val="32"/>
        </w:rPr>
      </w:pPr>
      <w:r w:rsidRPr="00EA7C62">
        <w:rPr>
          <w:rFonts w:asciiTheme="minorHAnsi" w:hAnsiTheme="minorHAnsi" w:cs="Arial"/>
          <w:b/>
          <w:color w:val="595959" w:themeColor="text1" w:themeTint="A6"/>
          <w:sz w:val="32"/>
          <w:szCs w:val="32"/>
        </w:rPr>
        <w:t>Check-</w:t>
      </w:r>
      <w:r w:rsidR="00AA593C" w:rsidRPr="00EA7C62">
        <w:rPr>
          <w:rFonts w:asciiTheme="minorHAnsi" w:hAnsiTheme="minorHAnsi" w:cs="Arial"/>
          <w:b/>
          <w:color w:val="595959" w:themeColor="text1" w:themeTint="A6"/>
          <w:sz w:val="32"/>
          <w:szCs w:val="32"/>
        </w:rPr>
        <w:t>list per il rilas</w:t>
      </w:r>
      <w:r w:rsidR="00304561" w:rsidRPr="00EA7C62">
        <w:rPr>
          <w:rFonts w:asciiTheme="minorHAnsi" w:hAnsiTheme="minorHAnsi" w:cs="Arial"/>
          <w:b/>
          <w:color w:val="595959" w:themeColor="text1" w:themeTint="A6"/>
          <w:sz w:val="32"/>
          <w:szCs w:val="32"/>
        </w:rPr>
        <w:t>cio del parere di conformità al</w:t>
      </w:r>
      <w:r w:rsidR="00AA593C" w:rsidRPr="00EA7C62">
        <w:rPr>
          <w:rFonts w:asciiTheme="minorHAnsi" w:hAnsiTheme="minorHAnsi" w:cs="Arial"/>
          <w:b/>
          <w:color w:val="595959" w:themeColor="text1" w:themeTint="A6"/>
          <w:sz w:val="32"/>
          <w:szCs w:val="32"/>
        </w:rPr>
        <w:t xml:space="preserve"> </w:t>
      </w:r>
      <w:r w:rsidR="00304561" w:rsidRPr="00EA7C62">
        <w:rPr>
          <w:rFonts w:asciiTheme="minorHAnsi" w:hAnsiTheme="minorHAnsi" w:cs="Arial"/>
          <w:b/>
          <w:color w:val="595959" w:themeColor="text1" w:themeTint="A6"/>
          <w:sz w:val="32"/>
          <w:szCs w:val="32"/>
        </w:rPr>
        <w:t>p</w:t>
      </w:r>
      <w:r w:rsidR="00AA593C" w:rsidRPr="00EA7C62">
        <w:rPr>
          <w:rFonts w:asciiTheme="minorHAnsi" w:hAnsiTheme="minorHAnsi" w:cs="Arial"/>
          <w:b/>
          <w:color w:val="595959" w:themeColor="text1" w:themeTint="A6"/>
          <w:sz w:val="32"/>
          <w:szCs w:val="32"/>
        </w:rPr>
        <w:t>rovvedimento istitutivo</w:t>
      </w:r>
      <w:r w:rsidRPr="00EA7C62">
        <w:rPr>
          <w:rFonts w:asciiTheme="minorHAnsi" w:hAnsiTheme="minorHAnsi" w:cs="Arial"/>
          <w:b/>
          <w:color w:val="595959" w:themeColor="text1" w:themeTint="A6"/>
          <w:sz w:val="32"/>
          <w:szCs w:val="32"/>
        </w:rPr>
        <w:t xml:space="preserve">/avviso pubblico </w:t>
      </w:r>
      <w:r w:rsidR="00AA593C" w:rsidRPr="00EA7C62">
        <w:rPr>
          <w:rFonts w:asciiTheme="minorHAnsi" w:hAnsiTheme="minorHAnsi" w:cs="Arial"/>
          <w:b/>
          <w:color w:val="595959" w:themeColor="text1" w:themeTint="A6"/>
          <w:sz w:val="32"/>
          <w:szCs w:val="32"/>
        </w:rPr>
        <w:t>d</w:t>
      </w:r>
      <w:r w:rsidR="00FF1B98" w:rsidRPr="00EA7C62">
        <w:rPr>
          <w:rFonts w:asciiTheme="minorHAnsi" w:hAnsiTheme="minorHAnsi" w:cs="Arial"/>
          <w:b/>
          <w:color w:val="595959" w:themeColor="text1" w:themeTint="A6"/>
          <w:sz w:val="32"/>
          <w:szCs w:val="32"/>
        </w:rPr>
        <w:t>ell’operazione trasmesso dalle S</w:t>
      </w:r>
      <w:r w:rsidR="00AA593C" w:rsidRPr="00EA7C62">
        <w:rPr>
          <w:rFonts w:asciiTheme="minorHAnsi" w:hAnsiTheme="minorHAnsi" w:cs="Arial"/>
          <w:b/>
          <w:color w:val="595959" w:themeColor="text1" w:themeTint="A6"/>
          <w:sz w:val="32"/>
          <w:szCs w:val="32"/>
        </w:rPr>
        <w:t>trutture responsabili dell’attuazione degli interventi</w:t>
      </w:r>
    </w:p>
    <w:p w:rsidR="00EA7C62" w:rsidRPr="00EA7C62" w:rsidRDefault="00EA7C62" w:rsidP="0058633C">
      <w:pPr>
        <w:spacing w:before="0"/>
        <w:jc w:val="center"/>
        <w:rPr>
          <w:rFonts w:asciiTheme="minorHAnsi" w:hAnsiTheme="minorHAnsi" w:cs="Arial"/>
          <w:b/>
          <w:color w:val="595959" w:themeColor="text1" w:themeTint="A6"/>
          <w:sz w:val="28"/>
          <w:szCs w:val="28"/>
        </w:rPr>
      </w:pPr>
    </w:p>
    <w:p w:rsidR="00666324" w:rsidRPr="00EA7C62" w:rsidRDefault="006637F1" w:rsidP="00A14623">
      <w:pPr>
        <w:spacing w:before="0"/>
        <w:jc w:val="center"/>
        <w:rPr>
          <w:rFonts w:asciiTheme="minorHAnsi" w:hAnsiTheme="minorHAnsi" w:cs="Arial"/>
          <w:b/>
          <w:color w:val="595959" w:themeColor="text1" w:themeTint="A6"/>
        </w:rPr>
      </w:pPr>
      <w:r w:rsidRPr="00EA7C62">
        <w:rPr>
          <w:rFonts w:asciiTheme="minorHAnsi" w:hAnsiTheme="minorHAnsi" w:cs="Arial"/>
          <w:b/>
          <w:color w:val="595959" w:themeColor="text1" w:themeTint="A6"/>
        </w:rPr>
        <w:t xml:space="preserve">Programma Operativo </w:t>
      </w:r>
      <w:r w:rsidR="0058633C" w:rsidRPr="00EA7C62">
        <w:rPr>
          <w:rFonts w:asciiTheme="minorHAnsi" w:hAnsiTheme="minorHAnsi" w:cs="Arial"/>
          <w:b/>
          <w:color w:val="595959" w:themeColor="text1" w:themeTint="A6"/>
        </w:rPr>
        <w:t>F.S.E. (Fondo Sociale Europeo)</w:t>
      </w:r>
      <w:r w:rsidRPr="00EA7C62">
        <w:rPr>
          <w:rFonts w:asciiTheme="minorHAnsi" w:hAnsiTheme="minorHAnsi" w:cs="Arial"/>
          <w:b/>
          <w:color w:val="595959" w:themeColor="text1" w:themeTint="A6"/>
        </w:rPr>
        <w:t xml:space="preserve"> Regione</w:t>
      </w:r>
      <w:r w:rsidR="0058633C" w:rsidRPr="00EA7C62">
        <w:rPr>
          <w:rFonts w:asciiTheme="minorHAnsi" w:hAnsiTheme="minorHAnsi" w:cs="Arial"/>
          <w:b/>
          <w:color w:val="595959" w:themeColor="text1" w:themeTint="A6"/>
        </w:rPr>
        <w:t xml:space="preserve"> Umbria 2014-2020 </w:t>
      </w:r>
    </w:p>
    <w:p w:rsidR="00907EF3" w:rsidRPr="00EA7C62" w:rsidRDefault="00907EF3" w:rsidP="00A14623">
      <w:pPr>
        <w:spacing w:before="0"/>
        <w:rPr>
          <w:rFonts w:asciiTheme="minorHAnsi" w:hAnsiTheme="minorHAnsi" w:cs="Arial"/>
          <w:b/>
        </w:rPr>
      </w:pPr>
    </w:p>
    <w:p w:rsidR="00EA7C62" w:rsidRDefault="00EA7C62" w:rsidP="00EA7C62">
      <w:pPr>
        <w:spacing w:before="0" w:line="360" w:lineRule="auto"/>
        <w:rPr>
          <w:rFonts w:asciiTheme="minorHAnsi" w:hAnsiTheme="minorHAnsi" w:cs="Arial"/>
          <w:b/>
        </w:rPr>
      </w:pPr>
    </w:p>
    <w:p w:rsidR="00AA593C" w:rsidRPr="00EA7C62" w:rsidRDefault="00AA593C" w:rsidP="00EA7C62">
      <w:pPr>
        <w:spacing w:before="0" w:line="360" w:lineRule="auto"/>
        <w:rPr>
          <w:rFonts w:asciiTheme="minorHAnsi" w:hAnsiTheme="minorHAnsi" w:cs="Arial"/>
        </w:rPr>
      </w:pPr>
      <w:r w:rsidRPr="00EA7C62">
        <w:rPr>
          <w:rFonts w:asciiTheme="minorHAnsi" w:hAnsiTheme="minorHAnsi" w:cs="Arial"/>
          <w:b/>
        </w:rPr>
        <w:t>Struttura responsabile</w:t>
      </w:r>
      <w:r w:rsidR="00FA19A2" w:rsidRPr="00EA7C62">
        <w:rPr>
          <w:rFonts w:asciiTheme="minorHAnsi" w:hAnsiTheme="minorHAnsi" w:cs="Arial"/>
          <w:b/>
        </w:rPr>
        <w:t xml:space="preserve"> di attività:</w:t>
      </w:r>
      <w:r w:rsidR="00EA7C62">
        <w:rPr>
          <w:rFonts w:asciiTheme="minorHAnsi" w:hAnsiTheme="minorHAnsi" w:cs="Arial"/>
          <w:b/>
        </w:rPr>
        <w:t xml:space="preserve"> </w:t>
      </w:r>
      <w:r w:rsidR="00EA7C62" w:rsidRPr="00EA7C62">
        <w:rPr>
          <w:rFonts w:asciiTheme="minorHAnsi" w:hAnsiTheme="minorHAnsi" w:cs="Arial"/>
        </w:rPr>
        <w:t>____________________________________________________</w:t>
      </w:r>
      <w:r w:rsidR="00EA7C62">
        <w:rPr>
          <w:rFonts w:asciiTheme="minorHAnsi" w:hAnsiTheme="minorHAnsi" w:cs="Arial"/>
        </w:rPr>
        <w:t>___</w:t>
      </w:r>
    </w:p>
    <w:p w:rsidR="00AA593C" w:rsidRPr="00AA593C" w:rsidRDefault="002130D1" w:rsidP="00EA7C62">
      <w:pPr>
        <w:spacing w:line="360" w:lineRule="auto"/>
        <w:jc w:val="both"/>
        <w:rPr>
          <w:rFonts w:asciiTheme="majorHAnsi" w:hAnsiTheme="majorHAnsi" w:cs="Arial"/>
          <w:b/>
        </w:rPr>
      </w:pPr>
      <w:r w:rsidRPr="00EA7C62">
        <w:rPr>
          <w:rFonts w:asciiTheme="minorHAnsi" w:hAnsiTheme="minorHAnsi" w:cs="Arial"/>
          <w:b/>
        </w:rPr>
        <w:t>P</w:t>
      </w:r>
      <w:r w:rsidR="00AA593C" w:rsidRPr="00EA7C62">
        <w:rPr>
          <w:rFonts w:asciiTheme="minorHAnsi" w:hAnsiTheme="minorHAnsi" w:cs="Arial"/>
          <w:b/>
        </w:rPr>
        <w:t>rovvedimento</w:t>
      </w:r>
      <w:r w:rsidR="00141A92" w:rsidRPr="00EA7C62">
        <w:rPr>
          <w:rFonts w:asciiTheme="minorHAnsi" w:hAnsiTheme="minorHAnsi" w:cs="Arial"/>
          <w:b/>
        </w:rPr>
        <w:t xml:space="preserve"> istitutivo</w:t>
      </w:r>
      <w:r w:rsidR="00BB6262" w:rsidRPr="00EA7C62">
        <w:rPr>
          <w:rFonts w:asciiTheme="minorHAnsi" w:hAnsiTheme="minorHAnsi" w:cs="Arial"/>
          <w:b/>
        </w:rPr>
        <w:t>/avviso</w:t>
      </w:r>
      <w:r w:rsidR="00141A92" w:rsidRPr="00EA7C62">
        <w:rPr>
          <w:rFonts w:asciiTheme="minorHAnsi" w:hAnsiTheme="minorHAnsi" w:cs="Arial"/>
          <w:b/>
        </w:rPr>
        <w:t xml:space="preserve"> dell’operazione</w:t>
      </w:r>
      <w:r w:rsidR="00AA593C" w:rsidRPr="00EA7C62">
        <w:rPr>
          <w:rFonts w:asciiTheme="minorHAnsi" w:hAnsiTheme="minorHAnsi" w:cs="Arial"/>
          <w:b/>
        </w:rPr>
        <w:t>:</w:t>
      </w:r>
      <w:r w:rsidR="00AA593C" w:rsidRPr="00AA593C">
        <w:rPr>
          <w:rFonts w:asciiTheme="majorHAnsi" w:hAnsiTheme="majorHAnsi" w:cs="Arial"/>
          <w:b/>
        </w:rPr>
        <w:t xml:space="preserve"> </w:t>
      </w:r>
      <w:r w:rsidR="0088454D">
        <w:rPr>
          <w:rFonts w:asciiTheme="majorHAnsi" w:hAnsiTheme="majorHAnsi" w:cs="Arial"/>
          <w:b/>
        </w:rPr>
        <w:t>____________________________________________</w:t>
      </w:r>
      <w:r w:rsidR="00EA7C62">
        <w:rPr>
          <w:rFonts w:asciiTheme="majorHAnsi" w:hAnsiTheme="majorHAnsi" w:cs="Arial"/>
          <w:b/>
        </w:rPr>
        <w:t>____</w:t>
      </w:r>
    </w:p>
    <w:p w:rsidR="0088454D" w:rsidRDefault="00AA593C" w:rsidP="00EA7C62">
      <w:pPr>
        <w:spacing w:line="360" w:lineRule="auto"/>
        <w:ind w:right="-11"/>
        <w:jc w:val="both"/>
        <w:rPr>
          <w:rFonts w:asciiTheme="majorHAnsi" w:hAnsiTheme="majorHAnsi" w:cs="Arial"/>
          <w:b/>
        </w:rPr>
      </w:pPr>
      <w:r w:rsidRPr="00EA7C62">
        <w:rPr>
          <w:rFonts w:asciiTheme="minorHAnsi" w:hAnsiTheme="minorHAnsi" w:cs="Arial"/>
          <w:b/>
        </w:rPr>
        <w:t xml:space="preserve">Fonte di finanziamento: </w:t>
      </w:r>
      <w:r w:rsidR="00FA19A2" w:rsidRPr="00EA7C62">
        <w:rPr>
          <w:rFonts w:asciiTheme="minorHAnsi" w:hAnsiTheme="minorHAnsi" w:cs="Arial"/>
          <w:b/>
        </w:rPr>
        <w:t>PO</w:t>
      </w:r>
      <w:r w:rsidR="00304561" w:rsidRPr="00EA7C62">
        <w:rPr>
          <w:rFonts w:asciiTheme="minorHAnsi" w:hAnsiTheme="minorHAnsi" w:cs="Arial"/>
          <w:b/>
        </w:rPr>
        <w:t xml:space="preserve"> Umbria FSE 2014-2020 </w:t>
      </w:r>
      <w:r w:rsidR="00FA19A2" w:rsidRPr="00EA7C62">
        <w:rPr>
          <w:rFonts w:asciiTheme="minorHAnsi" w:hAnsiTheme="minorHAnsi" w:cs="Arial"/>
          <w:b/>
        </w:rPr>
        <w:t>–</w:t>
      </w:r>
      <w:r w:rsidR="00304561" w:rsidRPr="00EA7C62">
        <w:rPr>
          <w:rFonts w:asciiTheme="minorHAnsi" w:hAnsiTheme="minorHAnsi" w:cs="Arial"/>
          <w:b/>
        </w:rPr>
        <w:t xml:space="preserve"> </w:t>
      </w:r>
      <w:r w:rsidR="00FA19A2" w:rsidRPr="00EA7C62">
        <w:rPr>
          <w:rFonts w:asciiTheme="minorHAnsi" w:hAnsiTheme="minorHAnsi" w:cs="Arial"/>
          <w:b/>
        </w:rPr>
        <w:t>Asse</w:t>
      </w:r>
      <w:r w:rsidR="00FA19A2">
        <w:rPr>
          <w:rFonts w:asciiTheme="majorHAnsi" w:hAnsiTheme="majorHAnsi" w:cs="Arial"/>
          <w:b/>
        </w:rPr>
        <w:t>_________________________</w:t>
      </w:r>
      <w:r w:rsidR="0088454D">
        <w:rPr>
          <w:rFonts w:asciiTheme="majorHAnsi" w:hAnsiTheme="majorHAnsi" w:cs="Arial"/>
          <w:b/>
        </w:rPr>
        <w:t>________________</w:t>
      </w:r>
      <w:r w:rsidR="00FA19A2">
        <w:rPr>
          <w:rFonts w:asciiTheme="majorHAnsi" w:hAnsiTheme="majorHAnsi" w:cs="Arial"/>
          <w:b/>
        </w:rPr>
        <w:t>___</w:t>
      </w:r>
      <w:r w:rsidR="00EA7C62">
        <w:rPr>
          <w:rFonts w:asciiTheme="majorHAnsi" w:hAnsiTheme="majorHAnsi" w:cs="Arial"/>
          <w:b/>
        </w:rPr>
        <w:t>____</w:t>
      </w:r>
      <w:r w:rsidR="00B76BE7">
        <w:rPr>
          <w:rFonts w:asciiTheme="majorHAnsi" w:hAnsiTheme="majorHAnsi" w:cs="Arial"/>
          <w:b/>
        </w:rPr>
        <w:t xml:space="preserve">  </w:t>
      </w:r>
    </w:p>
    <w:p w:rsidR="00AA593C" w:rsidRPr="00AA593C" w:rsidRDefault="002130D1" w:rsidP="00EA7C62">
      <w:pPr>
        <w:spacing w:line="360" w:lineRule="auto"/>
        <w:ind w:right="-11"/>
        <w:jc w:val="both"/>
        <w:rPr>
          <w:rFonts w:asciiTheme="majorHAnsi" w:hAnsiTheme="majorHAnsi" w:cs="Arial"/>
        </w:rPr>
      </w:pPr>
      <w:r w:rsidRPr="00EA7C62">
        <w:rPr>
          <w:rFonts w:asciiTheme="minorHAnsi" w:hAnsiTheme="minorHAnsi" w:cs="Arial"/>
          <w:b/>
        </w:rPr>
        <w:t>P</w:t>
      </w:r>
      <w:r w:rsidR="00AA593C" w:rsidRPr="00EA7C62">
        <w:rPr>
          <w:rFonts w:asciiTheme="minorHAnsi" w:hAnsiTheme="minorHAnsi" w:cs="Arial"/>
          <w:b/>
        </w:rPr>
        <w:t>riorità di investimento</w:t>
      </w:r>
      <w:r w:rsidR="00AA593C" w:rsidRPr="00304561">
        <w:rPr>
          <w:rFonts w:asciiTheme="majorHAnsi" w:hAnsiTheme="majorHAnsi" w:cs="Arial"/>
          <w:b/>
        </w:rPr>
        <w:t xml:space="preserve"> </w:t>
      </w:r>
      <w:r w:rsidR="00FA19A2">
        <w:rPr>
          <w:rFonts w:asciiTheme="majorHAnsi" w:hAnsiTheme="majorHAnsi" w:cs="Arial"/>
          <w:b/>
        </w:rPr>
        <w:t>_________</w:t>
      </w:r>
      <w:r w:rsidR="00AA593C" w:rsidRPr="00304561">
        <w:rPr>
          <w:rFonts w:asciiTheme="majorHAnsi" w:hAnsiTheme="majorHAnsi" w:cs="Arial"/>
          <w:b/>
        </w:rPr>
        <w:t xml:space="preserve"> </w:t>
      </w:r>
      <w:r w:rsidR="00AA593C" w:rsidRPr="00EA7C62">
        <w:rPr>
          <w:rFonts w:asciiTheme="minorHAnsi" w:hAnsiTheme="minorHAnsi" w:cs="Arial"/>
          <w:b/>
        </w:rPr>
        <w:t>Obiettivo specifico/R.A</w:t>
      </w:r>
      <w:r w:rsidR="00AA593C">
        <w:rPr>
          <w:rFonts w:asciiTheme="majorHAnsi" w:hAnsiTheme="majorHAnsi" w:cs="Arial"/>
          <w:b/>
        </w:rPr>
        <w:t>.</w:t>
      </w:r>
      <w:r w:rsidR="00AA593C" w:rsidRPr="00304561">
        <w:rPr>
          <w:rFonts w:asciiTheme="majorHAnsi" w:hAnsiTheme="majorHAnsi" w:cs="Arial"/>
          <w:b/>
        </w:rPr>
        <w:t xml:space="preserve"> </w:t>
      </w:r>
      <w:r w:rsidR="0088454D">
        <w:rPr>
          <w:rFonts w:asciiTheme="majorHAnsi" w:hAnsiTheme="majorHAnsi" w:cs="Arial"/>
          <w:b/>
        </w:rPr>
        <w:t>_____</w:t>
      </w:r>
      <w:r w:rsidR="00FA19A2">
        <w:rPr>
          <w:rFonts w:asciiTheme="majorHAnsi" w:hAnsiTheme="majorHAnsi" w:cs="Arial"/>
          <w:b/>
        </w:rPr>
        <w:t>___________</w:t>
      </w:r>
      <w:r w:rsidR="00AA593C" w:rsidRPr="00AA593C">
        <w:rPr>
          <w:rFonts w:asciiTheme="majorHAnsi" w:hAnsiTheme="majorHAnsi" w:cs="Arial"/>
          <w:b/>
        </w:rPr>
        <w:t xml:space="preserve"> </w:t>
      </w:r>
      <w:r w:rsidR="00AA593C" w:rsidRPr="00EA7C62">
        <w:rPr>
          <w:rFonts w:asciiTheme="minorHAnsi" w:hAnsiTheme="minorHAnsi" w:cs="Arial"/>
          <w:b/>
        </w:rPr>
        <w:t>Azione</w:t>
      </w:r>
      <w:r w:rsidR="00AA593C" w:rsidRPr="00304561">
        <w:rPr>
          <w:rFonts w:asciiTheme="majorHAnsi" w:hAnsiTheme="majorHAnsi" w:cs="Arial"/>
          <w:b/>
        </w:rPr>
        <w:t xml:space="preserve"> </w:t>
      </w:r>
      <w:r w:rsidR="00FA19A2">
        <w:rPr>
          <w:rFonts w:asciiTheme="majorHAnsi" w:hAnsiTheme="majorHAnsi" w:cs="Arial"/>
          <w:b/>
        </w:rPr>
        <w:t>_________</w:t>
      </w:r>
      <w:r w:rsidR="00B76BE7">
        <w:rPr>
          <w:rFonts w:asciiTheme="majorHAnsi" w:hAnsiTheme="majorHAnsi" w:cs="Arial"/>
          <w:b/>
        </w:rPr>
        <w:t>__</w:t>
      </w:r>
      <w:r w:rsidR="00FA19A2">
        <w:rPr>
          <w:rFonts w:asciiTheme="majorHAnsi" w:hAnsiTheme="majorHAnsi" w:cs="Arial"/>
          <w:b/>
        </w:rPr>
        <w:t>__</w:t>
      </w:r>
      <w:r w:rsidR="0088454D">
        <w:rPr>
          <w:rFonts w:asciiTheme="majorHAnsi" w:hAnsiTheme="majorHAnsi" w:cs="Arial"/>
          <w:b/>
        </w:rPr>
        <w:t>___</w:t>
      </w:r>
      <w:r w:rsidR="00EA7C62">
        <w:rPr>
          <w:rFonts w:asciiTheme="majorHAnsi" w:hAnsiTheme="majorHAnsi" w:cs="Arial"/>
          <w:b/>
        </w:rPr>
        <w:t>______</w:t>
      </w:r>
      <w:r w:rsidR="00FA19A2">
        <w:rPr>
          <w:rFonts w:asciiTheme="majorHAnsi" w:hAnsiTheme="majorHAnsi" w:cs="Arial"/>
          <w:b/>
        </w:rPr>
        <w:t>_</w:t>
      </w:r>
    </w:p>
    <w:p w:rsidR="00AA593C" w:rsidRPr="00521E89" w:rsidRDefault="00521E89" w:rsidP="00521E89">
      <w:pPr>
        <w:spacing w:line="360" w:lineRule="auto"/>
        <w:ind w:right="-11"/>
        <w:jc w:val="both"/>
        <w:rPr>
          <w:rFonts w:asciiTheme="minorHAnsi" w:hAnsiTheme="minorHAnsi" w:cs="Arial"/>
          <w:b/>
        </w:rPr>
      </w:pPr>
      <w:r w:rsidRPr="00F373D3">
        <w:rPr>
          <w:rFonts w:asciiTheme="minorHAnsi" w:hAnsiTheme="minorHAnsi" w:cs="Arial"/>
          <w:b/>
        </w:rPr>
        <w:t>Scheda di operazione tipo GE.O.:</w:t>
      </w:r>
    </w:p>
    <w:p w:rsidR="00521E89" w:rsidRPr="00AA593C" w:rsidRDefault="00521E89" w:rsidP="00AA593C">
      <w:pPr>
        <w:rPr>
          <w:rFonts w:asciiTheme="majorHAnsi" w:hAnsiTheme="majorHAnsi" w:cs="Arial"/>
        </w:rPr>
      </w:pPr>
    </w:p>
    <w:tbl>
      <w:tblPr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4"/>
        <w:gridCol w:w="2977"/>
        <w:gridCol w:w="3119"/>
      </w:tblGrid>
      <w:tr w:rsidR="00C22C79" w:rsidRPr="00AA593C" w:rsidTr="00EA7C62">
        <w:tc>
          <w:tcPr>
            <w:tcW w:w="3964" w:type="dxa"/>
            <w:vAlign w:val="center"/>
          </w:tcPr>
          <w:p w:rsidR="00AA593C" w:rsidRPr="00EA7C62" w:rsidRDefault="00AA593C" w:rsidP="00EA7C62">
            <w:pPr>
              <w:spacing w:before="0"/>
              <w:jc w:val="center"/>
              <w:rPr>
                <w:rFonts w:asciiTheme="minorHAnsi" w:hAnsiTheme="minorHAnsi" w:cs="Arial"/>
                <w:b/>
              </w:rPr>
            </w:pPr>
            <w:r w:rsidRPr="00EA7C62">
              <w:rPr>
                <w:rFonts w:asciiTheme="minorHAnsi" w:hAnsiTheme="minorHAnsi" w:cs="Arial"/>
                <w:b/>
              </w:rPr>
              <w:t>Campo</w:t>
            </w:r>
          </w:p>
        </w:tc>
        <w:tc>
          <w:tcPr>
            <w:tcW w:w="2977" w:type="dxa"/>
            <w:vAlign w:val="center"/>
          </w:tcPr>
          <w:p w:rsidR="00AA593C" w:rsidRPr="00EA7C62" w:rsidRDefault="00AA593C" w:rsidP="00EA7C62">
            <w:pPr>
              <w:spacing w:before="0"/>
              <w:jc w:val="center"/>
              <w:rPr>
                <w:rFonts w:asciiTheme="minorHAnsi" w:hAnsiTheme="minorHAnsi" w:cs="Arial"/>
                <w:b/>
              </w:rPr>
            </w:pPr>
            <w:r w:rsidRPr="00EA7C62">
              <w:rPr>
                <w:rFonts w:asciiTheme="minorHAnsi" w:hAnsiTheme="minorHAnsi" w:cs="Arial"/>
                <w:b/>
              </w:rPr>
              <w:t>Fonte</w:t>
            </w:r>
          </w:p>
        </w:tc>
        <w:tc>
          <w:tcPr>
            <w:tcW w:w="3119" w:type="dxa"/>
            <w:vAlign w:val="center"/>
          </w:tcPr>
          <w:p w:rsidR="00AA593C" w:rsidRPr="00EA7C62" w:rsidRDefault="00AA593C" w:rsidP="00EA7C62">
            <w:pPr>
              <w:spacing w:before="0"/>
              <w:jc w:val="center"/>
              <w:rPr>
                <w:rFonts w:asciiTheme="minorHAnsi" w:hAnsiTheme="minorHAnsi" w:cs="Arial"/>
                <w:b/>
              </w:rPr>
            </w:pPr>
            <w:r w:rsidRPr="00EA7C62">
              <w:rPr>
                <w:rFonts w:asciiTheme="minorHAnsi" w:hAnsiTheme="minorHAnsi" w:cs="Arial"/>
                <w:b/>
              </w:rPr>
              <w:t>Giudizio/Risultato</w:t>
            </w:r>
          </w:p>
        </w:tc>
      </w:tr>
      <w:tr w:rsidR="00C22C79" w:rsidRPr="00304561" w:rsidTr="00EA7C62">
        <w:tc>
          <w:tcPr>
            <w:tcW w:w="3964" w:type="dxa"/>
          </w:tcPr>
          <w:p w:rsidR="00AA593C" w:rsidRPr="00EA7C62" w:rsidRDefault="00304561" w:rsidP="008F6359">
            <w:pPr>
              <w:spacing w:after="24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A7C62">
              <w:rPr>
                <w:rFonts w:asciiTheme="minorHAnsi" w:hAnsiTheme="minorHAnsi" w:cs="Arial"/>
                <w:sz w:val="22"/>
                <w:szCs w:val="22"/>
              </w:rPr>
              <w:t xml:space="preserve">Il </w:t>
            </w:r>
            <w:r w:rsidR="00AA593C" w:rsidRPr="00EA7C62">
              <w:rPr>
                <w:rFonts w:asciiTheme="minorHAnsi" w:hAnsiTheme="minorHAnsi" w:cs="Arial"/>
                <w:sz w:val="22"/>
                <w:szCs w:val="22"/>
              </w:rPr>
              <w:t>provvedimento istitutivo</w:t>
            </w:r>
            <w:r w:rsidR="00BB6262" w:rsidRPr="00EA7C62">
              <w:rPr>
                <w:rFonts w:asciiTheme="minorHAnsi" w:hAnsiTheme="minorHAnsi" w:cs="Arial"/>
                <w:sz w:val="22"/>
                <w:szCs w:val="22"/>
              </w:rPr>
              <w:t>/avviso</w:t>
            </w:r>
            <w:r w:rsidR="00AA593C" w:rsidRPr="00EA7C62">
              <w:rPr>
                <w:rFonts w:asciiTheme="minorHAnsi" w:hAnsiTheme="minorHAnsi" w:cs="Arial"/>
                <w:sz w:val="22"/>
                <w:szCs w:val="22"/>
              </w:rPr>
              <w:t xml:space="preserve"> dell’operazione indica la fonte di finanziamento, l’Asse, la priorità di investimento, l’obiettivo specifico/R.A., l’azione e l’intervento specifico finanziabile?</w:t>
            </w:r>
          </w:p>
        </w:tc>
        <w:tc>
          <w:tcPr>
            <w:tcW w:w="2977" w:type="dxa"/>
          </w:tcPr>
          <w:p w:rsidR="00AA593C" w:rsidRPr="00EA7C62" w:rsidRDefault="00AA593C" w:rsidP="008F6359">
            <w:pPr>
              <w:spacing w:after="24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79061E" w:rsidRDefault="0079061E" w:rsidP="0079061E">
            <w:pPr>
              <w:spacing w:before="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32"/>
                <w:szCs w:val="32"/>
              </w:rPr>
              <w:t xml:space="preserve">   </w:t>
            </w:r>
            <w:r w:rsidR="008F6359" w:rsidRPr="008F6359">
              <w:rPr>
                <w:rFonts w:asciiTheme="minorHAnsi" w:hAnsiTheme="minorHAnsi" w:cs="Arial"/>
                <w:sz w:val="32"/>
                <w:szCs w:val="32"/>
              </w:rPr>
              <w:t>□</w:t>
            </w:r>
            <w:r w:rsidR="00EA7C62">
              <w:rPr>
                <w:rFonts w:asciiTheme="minorHAnsi" w:hAnsiTheme="minorHAnsi" w:cs="Arial"/>
                <w:sz w:val="22"/>
                <w:szCs w:val="22"/>
              </w:rPr>
              <w:t xml:space="preserve">  </w:t>
            </w:r>
            <w:r w:rsidR="00AA593C" w:rsidRPr="00EA7C62">
              <w:rPr>
                <w:rFonts w:asciiTheme="minorHAnsi" w:hAnsiTheme="minorHAnsi" w:cs="Arial"/>
                <w:sz w:val="22"/>
                <w:szCs w:val="22"/>
              </w:rPr>
              <w:t>SI: giudizio positivo</w:t>
            </w:r>
          </w:p>
          <w:p w:rsidR="00AA593C" w:rsidRPr="00EA7C62" w:rsidRDefault="008F6359" w:rsidP="0079061E">
            <w:pPr>
              <w:spacing w:before="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F6359">
              <w:rPr>
                <w:rFonts w:asciiTheme="minorHAnsi" w:hAnsiTheme="minorHAnsi" w:cs="Arial"/>
                <w:sz w:val="32"/>
                <w:szCs w:val="32"/>
              </w:rPr>
              <w:t>□</w:t>
            </w:r>
            <w:r w:rsidR="0079061E">
              <w:rPr>
                <w:rFonts w:asciiTheme="minorHAnsi" w:hAnsiTheme="minorHAnsi" w:cs="Arial"/>
                <w:sz w:val="22"/>
                <w:szCs w:val="22"/>
              </w:rPr>
              <w:t xml:space="preserve">  </w:t>
            </w:r>
            <w:r w:rsidR="00AA593C" w:rsidRPr="00EA7C62">
              <w:rPr>
                <w:rFonts w:asciiTheme="minorHAnsi" w:hAnsiTheme="minorHAnsi" w:cs="Arial"/>
                <w:sz w:val="22"/>
                <w:szCs w:val="22"/>
              </w:rPr>
              <w:t>NO: da integrare</w:t>
            </w:r>
          </w:p>
        </w:tc>
      </w:tr>
      <w:tr w:rsidR="00C22C79" w:rsidRPr="00304561" w:rsidTr="00EA7C62">
        <w:tc>
          <w:tcPr>
            <w:tcW w:w="3964" w:type="dxa"/>
          </w:tcPr>
          <w:p w:rsidR="00AA593C" w:rsidRPr="00EA7C62" w:rsidRDefault="00304561" w:rsidP="008F6359">
            <w:pPr>
              <w:spacing w:after="24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A7C62">
              <w:rPr>
                <w:rFonts w:asciiTheme="minorHAnsi" w:hAnsiTheme="minorHAnsi" w:cs="Arial"/>
                <w:sz w:val="22"/>
                <w:szCs w:val="22"/>
              </w:rPr>
              <w:t xml:space="preserve">Il </w:t>
            </w:r>
            <w:r w:rsidR="00AA593C" w:rsidRPr="00EA7C62">
              <w:rPr>
                <w:rFonts w:asciiTheme="minorHAnsi" w:hAnsiTheme="minorHAnsi" w:cs="Arial"/>
                <w:sz w:val="22"/>
                <w:szCs w:val="22"/>
              </w:rPr>
              <w:t>provvedimento</w:t>
            </w:r>
            <w:r w:rsidR="00C22C79" w:rsidRPr="00EA7C62">
              <w:rPr>
                <w:rFonts w:asciiTheme="minorHAnsi" w:hAnsiTheme="minorHAnsi" w:cs="Arial"/>
                <w:sz w:val="22"/>
                <w:szCs w:val="22"/>
              </w:rPr>
              <w:t xml:space="preserve"> istitutivo</w:t>
            </w:r>
            <w:r w:rsidR="00BB6262" w:rsidRPr="00EA7C62">
              <w:rPr>
                <w:rFonts w:asciiTheme="minorHAnsi" w:hAnsiTheme="minorHAnsi" w:cs="Arial"/>
                <w:sz w:val="22"/>
                <w:szCs w:val="22"/>
              </w:rPr>
              <w:t>/avviso</w:t>
            </w:r>
            <w:r w:rsidR="00C22C79" w:rsidRPr="00EA7C62">
              <w:rPr>
                <w:rFonts w:asciiTheme="minorHAnsi" w:hAnsiTheme="minorHAnsi" w:cs="Arial"/>
                <w:sz w:val="22"/>
                <w:szCs w:val="22"/>
              </w:rPr>
              <w:t xml:space="preserve"> dell’operazione</w:t>
            </w:r>
            <w:r w:rsidR="00AA593C" w:rsidRPr="00EA7C62">
              <w:rPr>
                <w:rFonts w:asciiTheme="minorHAnsi" w:hAnsiTheme="minorHAnsi" w:cs="Arial"/>
                <w:sz w:val="22"/>
                <w:szCs w:val="22"/>
              </w:rPr>
              <w:t xml:space="preserve"> rientra tra quell</w:t>
            </w:r>
            <w:r w:rsidR="00C22C79" w:rsidRPr="00EA7C62">
              <w:rPr>
                <w:rFonts w:asciiTheme="minorHAnsi" w:hAnsiTheme="minorHAnsi" w:cs="Arial"/>
                <w:sz w:val="22"/>
                <w:szCs w:val="22"/>
              </w:rPr>
              <w:t>i</w:t>
            </w:r>
            <w:r w:rsidR="00AA593C" w:rsidRPr="00EA7C62">
              <w:rPr>
                <w:rFonts w:asciiTheme="minorHAnsi" w:hAnsiTheme="minorHAnsi" w:cs="Arial"/>
                <w:sz w:val="22"/>
                <w:szCs w:val="22"/>
              </w:rPr>
              <w:t xml:space="preserve"> di competenza </w:t>
            </w:r>
            <w:r w:rsidR="00C22C79" w:rsidRPr="00EA7C62">
              <w:rPr>
                <w:rFonts w:asciiTheme="minorHAnsi" w:hAnsiTheme="minorHAnsi" w:cs="Arial"/>
                <w:sz w:val="22"/>
                <w:szCs w:val="22"/>
              </w:rPr>
              <w:t>della struttura responsabile proponente</w:t>
            </w:r>
            <w:r w:rsidR="00141A92" w:rsidRPr="00EA7C62">
              <w:rPr>
                <w:rFonts w:asciiTheme="minorHAnsi" w:hAnsiTheme="minorHAnsi" w:cs="Arial"/>
                <w:sz w:val="22"/>
                <w:szCs w:val="22"/>
              </w:rPr>
              <w:t>,</w:t>
            </w:r>
            <w:r w:rsidR="00C22C79" w:rsidRPr="00EA7C62">
              <w:rPr>
                <w:rFonts w:asciiTheme="minorHAnsi" w:hAnsiTheme="minorHAnsi" w:cs="Arial"/>
                <w:sz w:val="22"/>
                <w:szCs w:val="22"/>
              </w:rPr>
              <w:t xml:space="preserve"> come individuato dalla D.I.A. di cui alla </w:t>
            </w:r>
            <w:r w:rsidR="0075096C" w:rsidRPr="00EA7C62">
              <w:rPr>
                <w:rFonts w:asciiTheme="minorHAnsi" w:hAnsiTheme="minorHAnsi" w:cs="Arial"/>
                <w:sz w:val="22"/>
                <w:szCs w:val="22"/>
              </w:rPr>
              <w:t xml:space="preserve">D.G.R. n. </w:t>
            </w:r>
            <w:r w:rsidR="00C22C79" w:rsidRPr="00EA7C62">
              <w:rPr>
                <w:rFonts w:asciiTheme="minorHAnsi" w:hAnsiTheme="minorHAnsi" w:cs="Arial"/>
                <w:sz w:val="22"/>
                <w:szCs w:val="22"/>
              </w:rPr>
              <w:t>430/2015 e s.m.i.?</w:t>
            </w:r>
          </w:p>
        </w:tc>
        <w:tc>
          <w:tcPr>
            <w:tcW w:w="2977" w:type="dxa"/>
          </w:tcPr>
          <w:p w:rsidR="00AA593C" w:rsidRPr="00EA7C62" w:rsidRDefault="00AA593C" w:rsidP="008F6359">
            <w:pPr>
              <w:spacing w:after="24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AA593C" w:rsidRPr="00EA7C62" w:rsidRDefault="0079061E" w:rsidP="0079061E">
            <w:pPr>
              <w:spacing w:before="0"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32"/>
                <w:szCs w:val="32"/>
              </w:rPr>
              <w:t xml:space="preserve">    </w:t>
            </w:r>
            <w:r w:rsidR="008F6359" w:rsidRPr="008F6359">
              <w:rPr>
                <w:rFonts w:asciiTheme="minorHAnsi" w:hAnsiTheme="minorHAnsi" w:cs="Arial"/>
                <w:sz w:val="32"/>
                <w:szCs w:val="32"/>
              </w:rPr>
              <w:t>□</w:t>
            </w:r>
            <w:r w:rsidR="008F6359">
              <w:rPr>
                <w:rFonts w:asciiTheme="minorHAnsi" w:hAnsiTheme="minorHAnsi" w:cs="Arial"/>
                <w:sz w:val="32"/>
                <w:szCs w:val="32"/>
              </w:rPr>
              <w:t xml:space="preserve">  </w:t>
            </w:r>
            <w:r w:rsidR="00AA593C" w:rsidRPr="00EA7C62">
              <w:rPr>
                <w:rFonts w:asciiTheme="minorHAnsi" w:hAnsiTheme="minorHAnsi" w:cs="Arial"/>
                <w:sz w:val="22"/>
                <w:szCs w:val="22"/>
              </w:rPr>
              <w:t>SI: giudizio positivo</w:t>
            </w:r>
          </w:p>
          <w:p w:rsidR="00AA593C" w:rsidRPr="00EA7C62" w:rsidRDefault="0079061E" w:rsidP="0079061E">
            <w:pPr>
              <w:spacing w:before="0" w:line="276" w:lineRule="auto"/>
              <w:ind w:left="286" w:hanging="286"/>
              <w:jc w:val="center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32"/>
                <w:szCs w:val="32"/>
              </w:rPr>
              <w:t xml:space="preserve">   </w:t>
            </w:r>
            <w:r w:rsidR="008F6359" w:rsidRPr="008F6359">
              <w:rPr>
                <w:rFonts w:asciiTheme="minorHAnsi" w:hAnsiTheme="minorHAnsi" w:cs="Arial"/>
                <w:sz w:val="32"/>
                <w:szCs w:val="32"/>
              </w:rPr>
              <w:t>□</w:t>
            </w:r>
            <w:r w:rsidR="008F6359">
              <w:rPr>
                <w:rFonts w:asciiTheme="minorHAnsi" w:hAnsiTheme="minorHAnsi" w:cs="Arial"/>
                <w:sz w:val="32"/>
                <w:szCs w:val="32"/>
              </w:rPr>
              <w:t xml:space="preserve">  </w:t>
            </w:r>
            <w:r w:rsidR="00AA593C" w:rsidRPr="00EA7C62">
              <w:rPr>
                <w:rFonts w:asciiTheme="minorHAnsi" w:hAnsiTheme="minorHAnsi" w:cs="Arial"/>
                <w:sz w:val="22"/>
                <w:szCs w:val="22"/>
              </w:rPr>
              <w:t>NO: da modificare</w:t>
            </w:r>
          </w:p>
        </w:tc>
      </w:tr>
      <w:tr w:rsidR="00012814" w:rsidRPr="00304561" w:rsidTr="00EA7C62">
        <w:tc>
          <w:tcPr>
            <w:tcW w:w="3964" w:type="dxa"/>
          </w:tcPr>
          <w:p w:rsidR="00012814" w:rsidRPr="00EA7C62" w:rsidRDefault="00304561" w:rsidP="008F6359">
            <w:pPr>
              <w:spacing w:after="24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A7C62">
              <w:rPr>
                <w:rFonts w:asciiTheme="minorHAnsi" w:hAnsiTheme="minorHAnsi" w:cs="Arial"/>
                <w:sz w:val="22"/>
                <w:szCs w:val="22"/>
              </w:rPr>
              <w:t xml:space="preserve">Il </w:t>
            </w:r>
            <w:r w:rsidR="00012814" w:rsidRPr="00EA7C62">
              <w:rPr>
                <w:rFonts w:asciiTheme="minorHAnsi" w:hAnsiTheme="minorHAnsi" w:cs="Arial"/>
                <w:sz w:val="22"/>
                <w:szCs w:val="22"/>
              </w:rPr>
              <w:t>provvedimento istitutivo</w:t>
            </w:r>
            <w:r w:rsidR="00BB6262" w:rsidRPr="00EA7C62">
              <w:rPr>
                <w:rFonts w:asciiTheme="minorHAnsi" w:hAnsiTheme="minorHAnsi" w:cs="Arial"/>
                <w:sz w:val="22"/>
                <w:szCs w:val="22"/>
              </w:rPr>
              <w:t>/avviso</w:t>
            </w:r>
            <w:r w:rsidR="00012814" w:rsidRPr="00EA7C62">
              <w:rPr>
                <w:rFonts w:asciiTheme="minorHAnsi" w:hAnsiTheme="minorHAnsi" w:cs="Arial"/>
                <w:sz w:val="22"/>
                <w:szCs w:val="22"/>
              </w:rPr>
              <w:t xml:space="preserve"> dell’operazione è coerente con il documento “</w:t>
            </w:r>
            <w:r w:rsidR="00012814" w:rsidRPr="00EA7C62">
              <w:rPr>
                <w:rFonts w:asciiTheme="minorHAnsi" w:hAnsiTheme="minorHAnsi" w:cs="Arial"/>
                <w:i/>
                <w:sz w:val="22"/>
                <w:szCs w:val="22"/>
              </w:rPr>
              <w:t>Metodologia e criteri per la selezione delle operazioni</w:t>
            </w:r>
            <w:r w:rsidR="00012814" w:rsidRPr="00EA7C62">
              <w:rPr>
                <w:rFonts w:asciiTheme="minorHAnsi" w:hAnsiTheme="minorHAnsi" w:cs="Arial"/>
                <w:sz w:val="22"/>
                <w:szCs w:val="22"/>
              </w:rPr>
              <w:t>” approvato dal Comitato di Sorveglianza in data 07.07.2015?</w:t>
            </w:r>
          </w:p>
        </w:tc>
        <w:tc>
          <w:tcPr>
            <w:tcW w:w="2977" w:type="dxa"/>
          </w:tcPr>
          <w:p w:rsidR="00012814" w:rsidRPr="00EA7C62" w:rsidRDefault="00012814" w:rsidP="008F6359">
            <w:pPr>
              <w:spacing w:after="24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79061E" w:rsidRPr="00EA7C62" w:rsidRDefault="0079061E" w:rsidP="0079061E">
            <w:pPr>
              <w:spacing w:before="0"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32"/>
                <w:szCs w:val="32"/>
              </w:rPr>
              <w:t xml:space="preserve">    </w:t>
            </w:r>
            <w:r w:rsidRPr="008F6359">
              <w:rPr>
                <w:rFonts w:asciiTheme="minorHAnsi" w:hAnsiTheme="minorHAnsi" w:cs="Arial"/>
                <w:sz w:val="32"/>
                <w:szCs w:val="32"/>
              </w:rPr>
              <w:t>□</w:t>
            </w:r>
            <w:r>
              <w:rPr>
                <w:rFonts w:asciiTheme="minorHAnsi" w:hAnsiTheme="minorHAnsi" w:cs="Arial"/>
                <w:sz w:val="32"/>
                <w:szCs w:val="32"/>
              </w:rPr>
              <w:t xml:space="preserve">  </w:t>
            </w:r>
            <w:r w:rsidRPr="00EA7C62">
              <w:rPr>
                <w:rFonts w:asciiTheme="minorHAnsi" w:hAnsiTheme="minorHAnsi" w:cs="Arial"/>
                <w:sz w:val="22"/>
                <w:szCs w:val="22"/>
              </w:rPr>
              <w:t>SI: giudizio positivo</w:t>
            </w:r>
          </w:p>
          <w:p w:rsidR="00012814" w:rsidRDefault="0079061E" w:rsidP="0079061E">
            <w:pPr>
              <w:spacing w:before="0"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32"/>
                <w:szCs w:val="32"/>
              </w:rPr>
              <w:t xml:space="preserve"> </w:t>
            </w:r>
            <w:r w:rsidRPr="008F6359">
              <w:rPr>
                <w:rFonts w:asciiTheme="minorHAnsi" w:hAnsiTheme="minorHAnsi" w:cs="Arial"/>
                <w:sz w:val="32"/>
                <w:szCs w:val="32"/>
              </w:rPr>
              <w:t>□</w:t>
            </w:r>
            <w:r>
              <w:rPr>
                <w:rFonts w:asciiTheme="minorHAnsi" w:hAnsiTheme="minorHAnsi" w:cs="Arial"/>
                <w:sz w:val="32"/>
                <w:szCs w:val="32"/>
              </w:rPr>
              <w:t xml:space="preserve"> 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NO: da integrare </w:t>
            </w:r>
          </w:p>
          <w:p w:rsidR="00553F52" w:rsidRPr="00EA7C62" w:rsidRDefault="00553F52" w:rsidP="00F373D3">
            <w:pPr>
              <w:spacing w:before="0" w:line="276" w:lineRule="auto"/>
              <w:ind w:left="601"/>
              <w:rPr>
                <w:rFonts w:asciiTheme="minorHAnsi" w:hAnsiTheme="minorHAnsi" w:cs="Arial"/>
                <w:sz w:val="22"/>
                <w:szCs w:val="22"/>
              </w:rPr>
            </w:pPr>
            <w:r w:rsidRPr="00F373D3">
              <w:rPr>
                <w:rFonts w:asciiTheme="minorHAnsi" w:hAnsiTheme="minorHAnsi" w:cs="Arial"/>
                <w:sz w:val="32"/>
                <w:szCs w:val="32"/>
              </w:rPr>
              <w:t xml:space="preserve">□  </w:t>
            </w:r>
            <w:r w:rsidRPr="00F373D3">
              <w:rPr>
                <w:rFonts w:asciiTheme="minorHAnsi" w:hAnsiTheme="minorHAnsi" w:cs="Arial"/>
                <w:sz w:val="22"/>
                <w:szCs w:val="22"/>
              </w:rPr>
              <w:t xml:space="preserve">NA </w:t>
            </w:r>
            <w:r w:rsidR="00F373D3" w:rsidRPr="00F373D3">
              <w:rPr>
                <w:rFonts w:asciiTheme="minorHAnsi" w:hAnsiTheme="minorHAnsi" w:cs="Arial"/>
                <w:sz w:val="22"/>
                <w:szCs w:val="22"/>
              </w:rPr>
              <w:t>(non</w:t>
            </w:r>
            <w:r w:rsidR="00F373D3">
              <w:rPr>
                <w:rFonts w:asciiTheme="minorHAnsi" w:hAnsiTheme="minorHAnsi" w:cs="Arial"/>
                <w:sz w:val="22"/>
                <w:szCs w:val="22"/>
              </w:rPr>
              <w:t xml:space="preserve"> attinente)</w:t>
            </w:r>
          </w:p>
        </w:tc>
      </w:tr>
      <w:tr w:rsidR="00553F52" w:rsidRPr="00304561" w:rsidTr="00EA7C62">
        <w:tc>
          <w:tcPr>
            <w:tcW w:w="3964" w:type="dxa"/>
          </w:tcPr>
          <w:p w:rsidR="00553F52" w:rsidRPr="00EA7C62" w:rsidRDefault="00553F52" w:rsidP="008F6359">
            <w:pPr>
              <w:spacing w:after="24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>L’operazione è rispondente alla scheda GEO di riferimento?</w:t>
            </w:r>
          </w:p>
        </w:tc>
        <w:tc>
          <w:tcPr>
            <w:tcW w:w="2977" w:type="dxa"/>
          </w:tcPr>
          <w:p w:rsidR="00553F52" w:rsidRPr="00EA7C62" w:rsidRDefault="00553F52" w:rsidP="008F6359">
            <w:pPr>
              <w:spacing w:after="24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553F52" w:rsidRPr="00EA7C62" w:rsidRDefault="00553F52" w:rsidP="00553F52">
            <w:pPr>
              <w:spacing w:before="0"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32"/>
                <w:szCs w:val="32"/>
              </w:rPr>
              <w:t xml:space="preserve">    </w:t>
            </w:r>
            <w:r w:rsidRPr="008F6359">
              <w:rPr>
                <w:rFonts w:asciiTheme="minorHAnsi" w:hAnsiTheme="minorHAnsi" w:cs="Arial"/>
                <w:sz w:val="32"/>
                <w:szCs w:val="32"/>
              </w:rPr>
              <w:t>□</w:t>
            </w:r>
            <w:r>
              <w:rPr>
                <w:rFonts w:asciiTheme="minorHAnsi" w:hAnsiTheme="minorHAnsi" w:cs="Arial"/>
                <w:sz w:val="32"/>
                <w:szCs w:val="32"/>
              </w:rPr>
              <w:t xml:space="preserve">  </w:t>
            </w:r>
            <w:r w:rsidRPr="00EA7C62">
              <w:rPr>
                <w:rFonts w:asciiTheme="minorHAnsi" w:hAnsiTheme="minorHAnsi" w:cs="Arial"/>
                <w:sz w:val="22"/>
                <w:szCs w:val="22"/>
              </w:rPr>
              <w:t>SI: giudizio positivo</w:t>
            </w:r>
          </w:p>
          <w:p w:rsidR="00553F52" w:rsidRDefault="00553F52" w:rsidP="00553F52">
            <w:pPr>
              <w:spacing w:before="0" w:line="276" w:lineRule="auto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32"/>
                <w:szCs w:val="32"/>
              </w:rPr>
              <w:t xml:space="preserve"> </w:t>
            </w:r>
            <w:r w:rsidRPr="008F6359">
              <w:rPr>
                <w:rFonts w:asciiTheme="minorHAnsi" w:hAnsiTheme="minorHAnsi" w:cs="Arial"/>
                <w:sz w:val="32"/>
                <w:szCs w:val="32"/>
              </w:rPr>
              <w:t>□</w:t>
            </w:r>
            <w:r>
              <w:rPr>
                <w:rFonts w:asciiTheme="minorHAnsi" w:hAnsiTheme="minorHAnsi" w:cs="Arial"/>
                <w:sz w:val="32"/>
                <w:szCs w:val="32"/>
              </w:rPr>
              <w:t xml:space="preserve">  </w:t>
            </w:r>
            <w:r>
              <w:rPr>
                <w:rFonts w:asciiTheme="minorHAnsi" w:hAnsiTheme="minorHAnsi" w:cs="Arial"/>
                <w:sz w:val="22"/>
                <w:szCs w:val="22"/>
              </w:rPr>
              <w:t>NO: da integrare</w:t>
            </w:r>
          </w:p>
          <w:p w:rsidR="00553F52" w:rsidRDefault="00553F52" w:rsidP="00F373D3">
            <w:pPr>
              <w:spacing w:before="0" w:line="276" w:lineRule="auto"/>
              <w:ind w:left="601"/>
              <w:rPr>
                <w:rFonts w:asciiTheme="minorHAnsi" w:hAnsiTheme="minorHAnsi" w:cs="Arial"/>
                <w:sz w:val="32"/>
                <w:szCs w:val="32"/>
              </w:rPr>
            </w:pPr>
            <w:r w:rsidRPr="00F373D3">
              <w:rPr>
                <w:rFonts w:asciiTheme="minorHAnsi" w:hAnsiTheme="minorHAnsi" w:cs="Arial"/>
                <w:sz w:val="32"/>
                <w:szCs w:val="32"/>
              </w:rPr>
              <w:t xml:space="preserve">□  </w:t>
            </w:r>
            <w:r w:rsidR="00F373D3" w:rsidRPr="00F373D3">
              <w:rPr>
                <w:rFonts w:asciiTheme="minorHAnsi" w:hAnsiTheme="minorHAnsi" w:cs="Arial"/>
                <w:sz w:val="22"/>
                <w:szCs w:val="22"/>
              </w:rPr>
              <w:t>NA (non attinente</w:t>
            </w:r>
            <w:r w:rsidR="00F373D3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</w:tr>
      <w:tr w:rsidR="00C22C79" w:rsidRPr="00304561" w:rsidTr="00EA7C62">
        <w:tc>
          <w:tcPr>
            <w:tcW w:w="3964" w:type="dxa"/>
          </w:tcPr>
          <w:p w:rsidR="00AA593C" w:rsidRPr="00EA7C62" w:rsidRDefault="00AA593C" w:rsidP="008F6359">
            <w:pPr>
              <w:spacing w:after="24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A7C62">
              <w:rPr>
                <w:rFonts w:asciiTheme="minorHAnsi" w:hAnsiTheme="minorHAnsi" w:cs="Arial"/>
                <w:sz w:val="22"/>
                <w:szCs w:val="22"/>
              </w:rPr>
              <w:t>Si ravvisa la necessità di richiedere chiarimenti in me</w:t>
            </w:r>
            <w:r w:rsidR="00C22C79" w:rsidRPr="00EA7C62">
              <w:rPr>
                <w:rFonts w:asciiTheme="minorHAnsi" w:hAnsiTheme="minorHAnsi" w:cs="Arial"/>
                <w:sz w:val="22"/>
                <w:szCs w:val="22"/>
              </w:rPr>
              <w:t xml:space="preserve">rito ad alcuni aspetti </w:t>
            </w:r>
            <w:r w:rsidR="00304561" w:rsidRPr="00EA7C62">
              <w:rPr>
                <w:rFonts w:asciiTheme="minorHAnsi" w:hAnsiTheme="minorHAnsi" w:cs="Arial"/>
                <w:sz w:val="22"/>
                <w:szCs w:val="22"/>
              </w:rPr>
              <w:t xml:space="preserve">del </w:t>
            </w:r>
            <w:r w:rsidRPr="00EA7C62">
              <w:rPr>
                <w:rFonts w:asciiTheme="minorHAnsi" w:hAnsiTheme="minorHAnsi" w:cs="Arial"/>
                <w:sz w:val="22"/>
                <w:szCs w:val="22"/>
              </w:rPr>
              <w:t>provvedimento</w:t>
            </w:r>
            <w:r w:rsidR="00C22C79" w:rsidRPr="00EA7C62">
              <w:rPr>
                <w:rFonts w:asciiTheme="minorHAnsi" w:hAnsiTheme="minorHAnsi" w:cs="Arial"/>
                <w:sz w:val="22"/>
                <w:szCs w:val="22"/>
              </w:rPr>
              <w:t xml:space="preserve"> istitutivo dell’operazione</w:t>
            </w:r>
            <w:r w:rsidRPr="00EA7C62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</w:tc>
        <w:tc>
          <w:tcPr>
            <w:tcW w:w="2977" w:type="dxa"/>
          </w:tcPr>
          <w:p w:rsidR="00AA593C" w:rsidRPr="00EA7C62" w:rsidRDefault="00AA593C" w:rsidP="008F6359">
            <w:pPr>
              <w:spacing w:after="24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AA593C" w:rsidRPr="00EA7C62" w:rsidRDefault="000A3F53" w:rsidP="008F6359">
            <w:pPr>
              <w:spacing w:before="0" w:line="276" w:lineRule="auto"/>
              <w:ind w:left="570" w:hanging="570"/>
              <w:rPr>
                <w:rFonts w:asciiTheme="minorHAnsi" w:hAnsiTheme="minorHAnsi" w:cs="Arial"/>
                <w:sz w:val="22"/>
                <w:szCs w:val="22"/>
              </w:rPr>
            </w:pPr>
            <w:r w:rsidRPr="00EA7C62">
              <w:rPr>
                <w:rFonts w:asciiTheme="minorHAnsi" w:hAnsiTheme="minorHAnsi" w:cs="Arial"/>
                <w:sz w:val="22"/>
                <w:szCs w:val="22"/>
              </w:rPr>
              <w:t xml:space="preserve">     </w:t>
            </w:r>
            <w:r w:rsidR="00EA7C62">
              <w:rPr>
                <w:rFonts w:asciiTheme="minorHAnsi" w:hAnsiTheme="minorHAnsi" w:cs="Arial"/>
                <w:sz w:val="22"/>
                <w:szCs w:val="22"/>
              </w:rPr>
              <w:t xml:space="preserve">   </w:t>
            </w:r>
            <w:r w:rsidR="008F6359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EA7C62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79061E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8F6359" w:rsidRPr="008F6359">
              <w:rPr>
                <w:rFonts w:asciiTheme="minorHAnsi" w:hAnsiTheme="minorHAnsi" w:cs="Arial"/>
                <w:sz w:val="32"/>
                <w:szCs w:val="32"/>
              </w:rPr>
              <w:t>□</w:t>
            </w:r>
            <w:r w:rsidR="008F6359">
              <w:rPr>
                <w:rFonts w:asciiTheme="minorHAnsi" w:hAnsiTheme="minorHAnsi" w:cs="Arial"/>
                <w:sz w:val="32"/>
                <w:szCs w:val="32"/>
              </w:rPr>
              <w:t xml:space="preserve">  </w:t>
            </w:r>
            <w:r w:rsidRPr="00EA7C62">
              <w:rPr>
                <w:rFonts w:asciiTheme="minorHAnsi" w:hAnsiTheme="minorHAnsi" w:cs="Arial"/>
                <w:sz w:val="22"/>
                <w:szCs w:val="22"/>
              </w:rPr>
              <w:t>SI (vedi nota)</w:t>
            </w:r>
          </w:p>
          <w:p w:rsidR="00AA593C" w:rsidRPr="00EA7C62" w:rsidRDefault="0079061E" w:rsidP="008F6359">
            <w:pPr>
              <w:spacing w:before="0" w:line="276" w:lineRule="auto"/>
              <w:ind w:left="286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EA7C62">
              <w:rPr>
                <w:rFonts w:asciiTheme="minorHAnsi" w:hAnsiTheme="minorHAnsi" w:cs="Arial"/>
                <w:sz w:val="22"/>
                <w:szCs w:val="22"/>
              </w:rPr>
              <w:t xml:space="preserve">  </w:t>
            </w:r>
            <w:r w:rsidR="008F6359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EA7C62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8F6359" w:rsidRPr="008F6359">
              <w:rPr>
                <w:rFonts w:asciiTheme="minorHAnsi" w:hAnsiTheme="minorHAnsi" w:cs="Arial"/>
                <w:sz w:val="32"/>
                <w:szCs w:val="32"/>
              </w:rPr>
              <w:t>□</w:t>
            </w:r>
            <w:r w:rsidR="008F6359">
              <w:rPr>
                <w:rFonts w:asciiTheme="minorHAnsi" w:hAnsiTheme="minorHAnsi" w:cs="Arial"/>
                <w:sz w:val="32"/>
                <w:szCs w:val="32"/>
              </w:rPr>
              <w:t xml:space="preserve">  </w:t>
            </w:r>
            <w:r w:rsidR="00AA593C" w:rsidRPr="00EA7C62">
              <w:rPr>
                <w:rFonts w:asciiTheme="minorHAnsi" w:hAnsiTheme="minorHAnsi" w:cs="Arial"/>
                <w:sz w:val="22"/>
                <w:szCs w:val="22"/>
              </w:rPr>
              <w:t>NO</w:t>
            </w:r>
          </w:p>
        </w:tc>
      </w:tr>
      <w:tr w:rsidR="00C22C79" w:rsidRPr="00AA593C" w:rsidTr="00EA7C62">
        <w:tc>
          <w:tcPr>
            <w:tcW w:w="3964" w:type="dxa"/>
          </w:tcPr>
          <w:p w:rsidR="00AA593C" w:rsidRPr="00EA7C62" w:rsidRDefault="00AA593C" w:rsidP="008F6359">
            <w:pPr>
              <w:spacing w:after="24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A7C62">
              <w:rPr>
                <w:rFonts w:asciiTheme="minorHAnsi" w:hAnsiTheme="minorHAnsi" w:cs="Arial"/>
                <w:sz w:val="22"/>
                <w:szCs w:val="22"/>
              </w:rPr>
              <w:t>Si ravvisa la necessità di proporre raccomandazioni in me</w:t>
            </w:r>
            <w:r w:rsidR="00C22C79" w:rsidRPr="00EA7C62">
              <w:rPr>
                <w:rFonts w:asciiTheme="minorHAnsi" w:hAnsiTheme="minorHAnsi" w:cs="Arial"/>
                <w:sz w:val="22"/>
                <w:szCs w:val="22"/>
              </w:rPr>
              <w:t xml:space="preserve">rito ad alcuni aspetti </w:t>
            </w:r>
            <w:r w:rsidR="00304561" w:rsidRPr="00EA7C62">
              <w:rPr>
                <w:rFonts w:asciiTheme="minorHAnsi" w:hAnsiTheme="minorHAnsi" w:cs="Arial"/>
                <w:sz w:val="22"/>
                <w:szCs w:val="22"/>
              </w:rPr>
              <w:t xml:space="preserve">del </w:t>
            </w:r>
            <w:r w:rsidRPr="00EA7C62">
              <w:rPr>
                <w:rFonts w:asciiTheme="minorHAnsi" w:hAnsiTheme="minorHAnsi" w:cs="Arial"/>
                <w:sz w:val="22"/>
                <w:szCs w:val="22"/>
              </w:rPr>
              <w:t>provvedimento</w:t>
            </w:r>
            <w:r w:rsidR="00C22C79" w:rsidRPr="00EA7C62">
              <w:rPr>
                <w:rFonts w:asciiTheme="minorHAnsi" w:hAnsiTheme="minorHAnsi" w:cs="Arial"/>
                <w:sz w:val="22"/>
                <w:szCs w:val="22"/>
              </w:rPr>
              <w:t xml:space="preserve"> istitutivo dell’operazione</w:t>
            </w:r>
            <w:r w:rsidRPr="00EA7C62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</w:tc>
        <w:tc>
          <w:tcPr>
            <w:tcW w:w="2977" w:type="dxa"/>
          </w:tcPr>
          <w:p w:rsidR="00AA593C" w:rsidRPr="00EA7C62" w:rsidRDefault="00AA593C" w:rsidP="008F6359">
            <w:pPr>
              <w:spacing w:after="24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AA593C" w:rsidRPr="00EA7C62" w:rsidRDefault="00AA593C" w:rsidP="008F6359">
            <w:pPr>
              <w:spacing w:before="0" w:line="276" w:lineRule="auto"/>
              <w:ind w:left="570" w:hanging="570"/>
              <w:rPr>
                <w:rFonts w:asciiTheme="minorHAnsi" w:hAnsiTheme="minorHAnsi" w:cs="Arial"/>
                <w:sz w:val="22"/>
                <w:szCs w:val="22"/>
              </w:rPr>
            </w:pPr>
            <w:r w:rsidRPr="00EA7C62">
              <w:rPr>
                <w:rFonts w:asciiTheme="minorHAnsi" w:hAnsiTheme="minorHAnsi" w:cs="Arial"/>
                <w:sz w:val="22"/>
                <w:szCs w:val="22"/>
              </w:rPr>
              <w:t xml:space="preserve">     </w:t>
            </w:r>
            <w:r w:rsidR="0079061E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EA7C62">
              <w:rPr>
                <w:rFonts w:asciiTheme="minorHAnsi" w:hAnsiTheme="minorHAnsi" w:cs="Arial"/>
                <w:sz w:val="22"/>
                <w:szCs w:val="22"/>
              </w:rPr>
              <w:t xml:space="preserve">   </w:t>
            </w:r>
            <w:r w:rsidR="008F6359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EA7C62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8F6359" w:rsidRPr="008F6359">
              <w:rPr>
                <w:rFonts w:asciiTheme="minorHAnsi" w:hAnsiTheme="minorHAnsi" w:cs="Arial"/>
                <w:sz w:val="32"/>
                <w:szCs w:val="32"/>
              </w:rPr>
              <w:t>□</w:t>
            </w:r>
            <w:r w:rsidR="008F6359">
              <w:rPr>
                <w:rFonts w:asciiTheme="minorHAnsi" w:hAnsiTheme="minorHAnsi" w:cs="Arial"/>
                <w:sz w:val="32"/>
                <w:szCs w:val="32"/>
              </w:rPr>
              <w:t xml:space="preserve">  </w:t>
            </w:r>
            <w:r w:rsidRPr="00EA7C62">
              <w:rPr>
                <w:rFonts w:asciiTheme="minorHAnsi" w:hAnsiTheme="minorHAnsi" w:cs="Arial"/>
                <w:sz w:val="22"/>
                <w:szCs w:val="22"/>
              </w:rPr>
              <w:t xml:space="preserve">SI </w:t>
            </w:r>
            <w:r w:rsidR="000A3F53" w:rsidRPr="00EA7C62">
              <w:rPr>
                <w:rFonts w:asciiTheme="minorHAnsi" w:hAnsiTheme="minorHAnsi" w:cs="Arial"/>
                <w:sz w:val="22"/>
                <w:szCs w:val="22"/>
              </w:rPr>
              <w:t>(vedi nota)</w:t>
            </w:r>
          </w:p>
          <w:p w:rsidR="00AA593C" w:rsidRPr="00EA7C62" w:rsidRDefault="00EA7C62" w:rsidP="008F6359">
            <w:pPr>
              <w:spacing w:before="0" w:line="276" w:lineRule="auto"/>
              <w:ind w:left="286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    </w:t>
            </w:r>
            <w:r w:rsidR="008F6359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8F6359" w:rsidRPr="008F6359">
              <w:rPr>
                <w:rFonts w:asciiTheme="minorHAnsi" w:hAnsiTheme="minorHAnsi" w:cs="Arial"/>
                <w:sz w:val="32"/>
                <w:szCs w:val="32"/>
              </w:rPr>
              <w:t>□</w:t>
            </w:r>
            <w:r w:rsidR="008F6359">
              <w:rPr>
                <w:rFonts w:asciiTheme="minorHAnsi" w:hAnsiTheme="minorHAnsi" w:cs="Arial"/>
                <w:sz w:val="32"/>
                <w:szCs w:val="32"/>
              </w:rPr>
              <w:t xml:space="preserve">  </w:t>
            </w:r>
            <w:r w:rsidR="00AA593C" w:rsidRPr="00EA7C62">
              <w:rPr>
                <w:rFonts w:asciiTheme="minorHAnsi" w:hAnsiTheme="minorHAnsi" w:cs="Arial"/>
                <w:sz w:val="22"/>
                <w:szCs w:val="22"/>
              </w:rPr>
              <w:t>NO</w:t>
            </w:r>
          </w:p>
        </w:tc>
      </w:tr>
    </w:tbl>
    <w:p w:rsidR="00B76BE7" w:rsidRPr="00EA7C62" w:rsidRDefault="00013BBD" w:rsidP="00AA593C">
      <w:pPr>
        <w:rPr>
          <w:rFonts w:asciiTheme="minorHAnsi" w:hAnsiTheme="minorHAnsi" w:cs="Arial"/>
        </w:rPr>
      </w:pPr>
      <w:bookmarkStart w:id="0" w:name="_GoBack"/>
      <w:bookmarkEnd w:id="0"/>
      <w:r w:rsidRPr="00EA7C62">
        <w:rPr>
          <w:rFonts w:asciiTheme="minorHAnsi" w:hAnsiTheme="minorHAnsi" w:cs="Arial"/>
          <w:b/>
        </w:rPr>
        <w:t>Note</w:t>
      </w:r>
      <w:r w:rsidR="00B76BE7" w:rsidRPr="00EA7C62">
        <w:rPr>
          <w:rFonts w:asciiTheme="minorHAnsi" w:hAnsiTheme="minorHAnsi" w:cs="Arial"/>
          <w:b/>
        </w:rPr>
        <w:t>/Osservazioni</w:t>
      </w:r>
      <w:r w:rsidR="00304561" w:rsidRPr="00EA7C62">
        <w:rPr>
          <w:rFonts w:asciiTheme="minorHAnsi" w:hAnsiTheme="minorHAnsi" w:cs="Arial"/>
        </w:rPr>
        <w:t xml:space="preserve">: </w:t>
      </w:r>
    </w:p>
    <w:p w:rsidR="00AA593C" w:rsidRDefault="008D23FD" w:rsidP="00AA593C">
      <w:pPr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___________________________________________________________________________________________________</w:t>
      </w:r>
      <w:r w:rsidR="00B76BE7">
        <w:rPr>
          <w:rFonts w:asciiTheme="majorHAnsi" w:hAnsiTheme="majorHAnsi" w:cs="Arial"/>
          <w:sz w:val="22"/>
          <w:szCs w:val="22"/>
        </w:rPr>
        <w:t>__________________________</w:t>
      </w:r>
    </w:p>
    <w:p w:rsidR="00B76BE7" w:rsidRDefault="00B76BE7" w:rsidP="00AA593C">
      <w:pPr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_____________________________________________________________________________________________________________________________</w:t>
      </w:r>
    </w:p>
    <w:p w:rsidR="000A3F53" w:rsidRDefault="000A3F53" w:rsidP="00AA593C">
      <w:pPr>
        <w:rPr>
          <w:rFonts w:asciiTheme="majorHAnsi" w:hAnsiTheme="majorHAnsi" w:cs="Arial"/>
          <w:sz w:val="22"/>
          <w:szCs w:val="22"/>
        </w:rPr>
      </w:pPr>
    </w:p>
    <w:p w:rsidR="00B76BE7" w:rsidRPr="00EA7C62" w:rsidRDefault="000A3F53" w:rsidP="00AA593C">
      <w:pPr>
        <w:rPr>
          <w:rFonts w:asciiTheme="minorHAnsi" w:hAnsiTheme="minorHAnsi" w:cs="Arial"/>
          <w:b/>
        </w:rPr>
      </w:pPr>
      <w:r w:rsidRPr="00EA7C62">
        <w:rPr>
          <w:rFonts w:asciiTheme="minorHAnsi" w:hAnsiTheme="minorHAnsi" w:cs="Arial"/>
          <w:b/>
        </w:rPr>
        <w:t>Risultato del controllo:</w:t>
      </w:r>
    </w:p>
    <w:p w:rsidR="000A3F53" w:rsidRPr="00EA7C62" w:rsidRDefault="000A3F53" w:rsidP="000D3EF8">
      <w:pPr>
        <w:pStyle w:val="Paragrafoelenco"/>
        <w:numPr>
          <w:ilvl w:val="0"/>
          <w:numId w:val="48"/>
        </w:numPr>
        <w:spacing w:before="0"/>
        <w:rPr>
          <w:rFonts w:asciiTheme="minorHAnsi" w:hAnsiTheme="minorHAnsi" w:cs="Arial"/>
        </w:rPr>
      </w:pPr>
      <w:r w:rsidRPr="00EA7C62">
        <w:rPr>
          <w:rFonts w:asciiTheme="minorHAnsi" w:hAnsiTheme="minorHAnsi" w:cs="Arial"/>
        </w:rPr>
        <w:t>positivo</w:t>
      </w:r>
    </w:p>
    <w:p w:rsidR="000A3F53" w:rsidRPr="00EA7C62" w:rsidRDefault="000A3F53" w:rsidP="000D3EF8">
      <w:pPr>
        <w:pStyle w:val="Paragrafoelenco"/>
        <w:numPr>
          <w:ilvl w:val="0"/>
          <w:numId w:val="48"/>
        </w:numPr>
        <w:spacing w:before="0"/>
        <w:rPr>
          <w:rFonts w:asciiTheme="minorHAnsi" w:hAnsiTheme="minorHAnsi" w:cs="Arial"/>
        </w:rPr>
      </w:pPr>
      <w:r w:rsidRPr="00EA7C62">
        <w:rPr>
          <w:rFonts w:asciiTheme="minorHAnsi" w:hAnsiTheme="minorHAnsi"/>
        </w:rPr>
        <w:t>positivo ma con osservazioni o suggerimen</w:t>
      </w:r>
      <w:r w:rsidR="0031687F" w:rsidRPr="00EA7C62">
        <w:rPr>
          <w:rFonts w:asciiTheme="minorHAnsi" w:hAnsiTheme="minorHAnsi"/>
        </w:rPr>
        <w:t>ti</w:t>
      </w:r>
    </w:p>
    <w:p w:rsidR="0031687F" w:rsidRPr="00EA7C62" w:rsidRDefault="0031687F" w:rsidP="000D3EF8">
      <w:pPr>
        <w:pStyle w:val="Paragrafoelenco"/>
        <w:numPr>
          <w:ilvl w:val="0"/>
          <w:numId w:val="48"/>
        </w:numPr>
        <w:spacing w:before="0"/>
        <w:rPr>
          <w:rFonts w:asciiTheme="minorHAnsi" w:hAnsiTheme="minorHAnsi" w:cs="Arial"/>
        </w:rPr>
      </w:pPr>
      <w:r w:rsidRPr="00EA7C62">
        <w:rPr>
          <w:rFonts w:asciiTheme="minorHAnsi" w:hAnsiTheme="minorHAnsi"/>
        </w:rPr>
        <w:t>negativo</w:t>
      </w:r>
    </w:p>
    <w:p w:rsidR="0031687F" w:rsidRPr="00EA7C62" w:rsidRDefault="00EA7C62" w:rsidP="000D3EF8">
      <w:pPr>
        <w:pStyle w:val="Paragrafoelenco"/>
        <w:numPr>
          <w:ilvl w:val="0"/>
          <w:numId w:val="48"/>
        </w:numPr>
        <w:spacing w:before="0"/>
        <w:jc w:val="both"/>
        <w:rPr>
          <w:rFonts w:asciiTheme="minorHAnsi" w:hAnsiTheme="minorHAnsi" w:cs="Arial"/>
        </w:rPr>
      </w:pPr>
      <w:r>
        <w:rPr>
          <w:rFonts w:asciiTheme="minorHAnsi" w:hAnsiTheme="minorHAnsi"/>
        </w:rPr>
        <w:t>parzialmente regolare</w:t>
      </w:r>
    </w:p>
    <w:p w:rsidR="00EA7C62" w:rsidRDefault="00EA7C62" w:rsidP="0031687F">
      <w:pPr>
        <w:pStyle w:val="Paragrafoelenco"/>
        <w:ind w:left="1080"/>
        <w:jc w:val="both"/>
        <w:rPr>
          <w:rFonts w:asciiTheme="majorHAnsi" w:hAnsiTheme="majorHAnsi"/>
        </w:rPr>
      </w:pPr>
    </w:p>
    <w:p w:rsidR="0031687F" w:rsidRDefault="0031687F" w:rsidP="0031687F">
      <w:pPr>
        <w:pStyle w:val="Paragrafoelenco"/>
        <w:ind w:left="1080"/>
        <w:jc w:val="both"/>
        <w:rPr>
          <w:rFonts w:asciiTheme="majorHAnsi" w:hAnsiTheme="majorHAnsi"/>
        </w:rPr>
      </w:pPr>
      <w:r w:rsidRPr="00EA7C62">
        <w:rPr>
          <w:rFonts w:asciiTheme="minorHAnsi" w:hAnsiTheme="minorHAnsi"/>
        </w:rPr>
        <w:t>Follow-up:</w:t>
      </w:r>
      <w:r>
        <w:rPr>
          <w:rFonts w:asciiTheme="majorHAnsi" w:hAnsiTheme="majorHAnsi"/>
        </w:rPr>
        <w:t xml:space="preserve"> ______________________________________________________________________________________________________</w:t>
      </w:r>
    </w:p>
    <w:p w:rsidR="0031687F" w:rsidRDefault="0031687F" w:rsidP="0031687F">
      <w:pPr>
        <w:pStyle w:val="Paragrafoelenco"/>
        <w:ind w:left="108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______________________________________________________________________________________________________</w:t>
      </w:r>
    </w:p>
    <w:p w:rsidR="0031687F" w:rsidRPr="00EA7C62" w:rsidRDefault="0031687F" w:rsidP="0031687F">
      <w:pPr>
        <w:pStyle w:val="Paragrafoelenco"/>
        <w:ind w:left="1080"/>
        <w:jc w:val="both"/>
        <w:rPr>
          <w:rFonts w:asciiTheme="minorHAnsi" w:hAnsiTheme="minorHAnsi"/>
        </w:rPr>
      </w:pPr>
      <w:r w:rsidRPr="00EA7C62">
        <w:rPr>
          <w:rFonts w:asciiTheme="minorHAnsi" w:hAnsiTheme="minorHAnsi"/>
        </w:rPr>
        <w:t>Esito follow-up:</w:t>
      </w:r>
    </w:p>
    <w:p w:rsidR="00F373D3" w:rsidRDefault="0031687F" w:rsidP="00F373D3">
      <w:pPr>
        <w:pStyle w:val="Paragrafoelenco"/>
        <w:spacing w:line="360" w:lineRule="auto"/>
        <w:ind w:left="1077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31687F" w:rsidRPr="00EA7C62" w:rsidRDefault="0031687F" w:rsidP="00F373D3">
      <w:pPr>
        <w:pStyle w:val="Paragrafoelenco"/>
        <w:ind w:left="1077"/>
        <w:jc w:val="both"/>
        <w:rPr>
          <w:rFonts w:asciiTheme="minorHAnsi" w:hAnsiTheme="minorHAnsi" w:cs="Arial"/>
        </w:rPr>
      </w:pPr>
      <w:r w:rsidRPr="00EA7C62">
        <w:rPr>
          <w:rFonts w:asciiTheme="minorHAnsi" w:hAnsiTheme="minorHAnsi" w:cs="Arial"/>
        </w:rPr>
        <w:t>Risultato controllo:</w:t>
      </w:r>
    </w:p>
    <w:p w:rsidR="0031687F" w:rsidRPr="00EA7C62" w:rsidRDefault="0031687F" w:rsidP="0031687F">
      <w:pPr>
        <w:pStyle w:val="Paragrafoelenco"/>
        <w:numPr>
          <w:ilvl w:val="0"/>
          <w:numId w:val="51"/>
        </w:numPr>
        <w:rPr>
          <w:rFonts w:asciiTheme="minorHAnsi" w:hAnsiTheme="minorHAnsi" w:cs="Arial"/>
        </w:rPr>
      </w:pPr>
      <w:r w:rsidRPr="00EA7C62">
        <w:rPr>
          <w:rFonts w:asciiTheme="minorHAnsi" w:hAnsiTheme="minorHAnsi" w:cs="Arial"/>
        </w:rPr>
        <w:t>positivo</w:t>
      </w:r>
    </w:p>
    <w:p w:rsidR="000A3F53" w:rsidRPr="0031687F" w:rsidRDefault="0031687F" w:rsidP="0031687F">
      <w:pPr>
        <w:pStyle w:val="Paragrafoelenco"/>
        <w:numPr>
          <w:ilvl w:val="0"/>
          <w:numId w:val="51"/>
        </w:numPr>
        <w:rPr>
          <w:rFonts w:asciiTheme="majorHAnsi" w:hAnsiTheme="majorHAnsi" w:cs="Arial"/>
        </w:rPr>
      </w:pPr>
      <w:r w:rsidRPr="00EA7C62">
        <w:rPr>
          <w:rFonts w:asciiTheme="minorHAnsi" w:hAnsiTheme="minorHAnsi"/>
        </w:rPr>
        <w:t>negativo</w:t>
      </w:r>
    </w:p>
    <w:p w:rsidR="0031687F" w:rsidRPr="000A3F53" w:rsidRDefault="0031687F" w:rsidP="0031687F">
      <w:pPr>
        <w:pStyle w:val="Paragrafoelenco"/>
        <w:ind w:left="1440"/>
        <w:rPr>
          <w:rFonts w:asciiTheme="majorHAnsi" w:hAnsiTheme="majorHAnsi" w:cs="Arial"/>
        </w:rPr>
      </w:pPr>
    </w:p>
    <w:p w:rsidR="00AA593C" w:rsidRDefault="00AA593C" w:rsidP="00AA593C">
      <w:pPr>
        <w:rPr>
          <w:rFonts w:asciiTheme="minorHAnsi" w:hAnsiTheme="minorHAnsi" w:cs="Arial"/>
        </w:rPr>
      </w:pPr>
      <w:r w:rsidRPr="00EA7C62">
        <w:rPr>
          <w:rFonts w:asciiTheme="minorHAnsi" w:hAnsiTheme="minorHAnsi" w:cs="Arial"/>
        </w:rPr>
        <w:t>Data</w:t>
      </w:r>
      <w:r w:rsidR="00EA7C62">
        <w:rPr>
          <w:rFonts w:asciiTheme="minorHAnsi" w:hAnsiTheme="minorHAnsi" w:cs="Arial"/>
        </w:rPr>
        <w:t xml:space="preserve"> ___/___/________</w:t>
      </w:r>
    </w:p>
    <w:p w:rsidR="00AA593C" w:rsidRDefault="00AA593C" w:rsidP="00AA593C">
      <w:pPr>
        <w:rPr>
          <w:rFonts w:asciiTheme="minorHAnsi" w:hAnsiTheme="minorHAnsi" w:cs="Arial"/>
          <w:b/>
        </w:rPr>
      </w:pPr>
      <w:r w:rsidRPr="000A3F53">
        <w:rPr>
          <w:rFonts w:asciiTheme="majorHAnsi" w:hAnsiTheme="majorHAnsi" w:cs="Arial"/>
          <w:b/>
          <w:sz w:val="22"/>
          <w:szCs w:val="22"/>
        </w:rPr>
        <w:t xml:space="preserve">                                                                            </w:t>
      </w:r>
      <w:r w:rsidRPr="000A3F53">
        <w:rPr>
          <w:rFonts w:asciiTheme="majorHAnsi" w:hAnsiTheme="majorHAnsi" w:cs="Arial"/>
          <w:b/>
          <w:sz w:val="22"/>
          <w:szCs w:val="22"/>
        </w:rPr>
        <w:tab/>
      </w:r>
      <w:r w:rsidRPr="000A3F53">
        <w:rPr>
          <w:rFonts w:asciiTheme="majorHAnsi" w:hAnsiTheme="majorHAnsi" w:cs="Arial"/>
          <w:b/>
          <w:sz w:val="22"/>
          <w:szCs w:val="22"/>
        </w:rPr>
        <w:tab/>
      </w:r>
      <w:r w:rsidRPr="000A3F53">
        <w:rPr>
          <w:rFonts w:asciiTheme="majorHAnsi" w:hAnsiTheme="majorHAnsi" w:cs="Arial"/>
          <w:b/>
          <w:sz w:val="22"/>
          <w:szCs w:val="22"/>
        </w:rPr>
        <w:tab/>
      </w:r>
      <w:r w:rsidR="00BC3EAD">
        <w:rPr>
          <w:rFonts w:asciiTheme="majorHAnsi" w:hAnsiTheme="majorHAnsi" w:cs="Arial"/>
          <w:b/>
          <w:sz w:val="22"/>
          <w:szCs w:val="22"/>
        </w:rPr>
        <w:t xml:space="preserve">        </w:t>
      </w:r>
      <w:r w:rsidR="00013BBD" w:rsidRPr="000A3F53">
        <w:rPr>
          <w:rFonts w:asciiTheme="majorHAnsi" w:hAnsiTheme="majorHAnsi" w:cs="Arial"/>
          <w:b/>
          <w:sz w:val="22"/>
          <w:szCs w:val="22"/>
        </w:rPr>
        <w:t xml:space="preserve"> </w:t>
      </w:r>
      <w:r w:rsidR="00EA4340" w:rsidRPr="00EA7C62">
        <w:rPr>
          <w:rFonts w:asciiTheme="minorHAnsi" w:hAnsiTheme="minorHAnsi" w:cs="Arial"/>
          <w:b/>
        </w:rPr>
        <w:t>Firma del/i</w:t>
      </w:r>
      <w:r w:rsidR="008D23FD" w:rsidRPr="00EA7C62">
        <w:rPr>
          <w:rFonts w:asciiTheme="minorHAnsi" w:hAnsiTheme="minorHAnsi" w:cs="Arial"/>
          <w:b/>
        </w:rPr>
        <w:t xml:space="preserve"> controllore</w:t>
      </w:r>
      <w:r w:rsidR="00FA19A2" w:rsidRPr="00EA7C62">
        <w:rPr>
          <w:rFonts w:asciiTheme="minorHAnsi" w:hAnsiTheme="minorHAnsi" w:cs="Arial"/>
          <w:b/>
        </w:rPr>
        <w:t>/i</w:t>
      </w:r>
      <w:r w:rsidRPr="00EA7C62">
        <w:rPr>
          <w:rFonts w:asciiTheme="minorHAnsi" w:hAnsiTheme="minorHAnsi" w:cs="Arial"/>
          <w:b/>
        </w:rPr>
        <w:t xml:space="preserve"> </w:t>
      </w:r>
    </w:p>
    <w:p w:rsidR="00EA7C62" w:rsidRDefault="00EA7C62" w:rsidP="00AA593C">
      <w:pPr>
        <w:rPr>
          <w:rFonts w:asciiTheme="minorHAnsi" w:hAnsiTheme="minorHAnsi" w:cs="Arial"/>
          <w:b/>
        </w:rPr>
      </w:pPr>
    </w:p>
    <w:p w:rsidR="00EA7C62" w:rsidRPr="00EA7C62" w:rsidRDefault="00EA7C62" w:rsidP="00AA593C">
      <w:pPr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 w:rsidRPr="00EA7C62">
        <w:rPr>
          <w:rFonts w:asciiTheme="minorHAnsi" w:hAnsiTheme="minorHAnsi" w:cs="Arial"/>
        </w:rPr>
        <w:t>_________________________________</w:t>
      </w:r>
    </w:p>
    <w:p w:rsidR="00EA7C62" w:rsidRPr="00EA7C62" w:rsidRDefault="00EA7C62" w:rsidP="00AA593C">
      <w:pPr>
        <w:rPr>
          <w:rFonts w:asciiTheme="minorHAnsi" w:hAnsiTheme="minorHAnsi" w:cs="Arial"/>
        </w:rPr>
      </w:pPr>
    </w:p>
    <w:p w:rsidR="00AA593C" w:rsidRDefault="00EA7C62" w:rsidP="00EA7C62">
      <w:pPr>
        <w:rPr>
          <w:rFonts w:asciiTheme="majorHAnsi" w:hAnsiTheme="majorHAnsi" w:cs="Arial"/>
          <w:sz w:val="22"/>
          <w:szCs w:val="22"/>
        </w:rPr>
      </w:pPr>
      <w:r w:rsidRPr="00EA7C62">
        <w:rPr>
          <w:rFonts w:asciiTheme="minorHAnsi" w:hAnsiTheme="minorHAnsi" w:cs="Arial"/>
        </w:rPr>
        <w:tab/>
      </w:r>
      <w:r w:rsidRPr="00EA7C62">
        <w:rPr>
          <w:rFonts w:asciiTheme="minorHAnsi" w:hAnsiTheme="minorHAnsi" w:cs="Arial"/>
        </w:rPr>
        <w:tab/>
      </w:r>
      <w:r w:rsidRPr="00EA7C62">
        <w:rPr>
          <w:rFonts w:asciiTheme="minorHAnsi" w:hAnsiTheme="minorHAnsi" w:cs="Arial"/>
        </w:rPr>
        <w:tab/>
      </w:r>
      <w:r w:rsidRPr="00EA7C62">
        <w:rPr>
          <w:rFonts w:asciiTheme="minorHAnsi" w:hAnsiTheme="minorHAnsi" w:cs="Arial"/>
        </w:rPr>
        <w:tab/>
      </w:r>
      <w:r w:rsidRPr="00EA7C62">
        <w:rPr>
          <w:rFonts w:asciiTheme="minorHAnsi" w:hAnsiTheme="minorHAnsi" w:cs="Arial"/>
        </w:rPr>
        <w:tab/>
      </w:r>
      <w:r w:rsidRPr="00EA7C62">
        <w:rPr>
          <w:rFonts w:asciiTheme="minorHAnsi" w:hAnsiTheme="minorHAnsi" w:cs="Arial"/>
        </w:rPr>
        <w:tab/>
      </w:r>
      <w:r w:rsidRPr="00EA7C62">
        <w:rPr>
          <w:rFonts w:asciiTheme="minorHAnsi" w:hAnsiTheme="minorHAnsi" w:cs="Arial"/>
        </w:rPr>
        <w:tab/>
      </w:r>
      <w:r w:rsidRPr="00EA7C62">
        <w:rPr>
          <w:rFonts w:asciiTheme="minorHAnsi" w:hAnsiTheme="minorHAnsi" w:cs="Arial"/>
        </w:rPr>
        <w:tab/>
        <w:t>__________________________________</w:t>
      </w:r>
      <w:r w:rsidR="008D23FD">
        <w:rPr>
          <w:rFonts w:asciiTheme="majorHAnsi" w:hAnsiTheme="majorHAnsi" w:cs="Arial"/>
          <w:sz w:val="22"/>
          <w:szCs w:val="22"/>
        </w:rPr>
        <w:t xml:space="preserve">  </w:t>
      </w:r>
      <w:r w:rsidR="00AA593C" w:rsidRPr="00013BBD">
        <w:rPr>
          <w:rFonts w:asciiTheme="majorHAnsi" w:hAnsiTheme="majorHAnsi" w:cs="Arial"/>
          <w:sz w:val="22"/>
          <w:szCs w:val="22"/>
        </w:rPr>
        <w:t xml:space="preserve">  </w:t>
      </w:r>
    </w:p>
    <w:sectPr w:rsidR="00AA593C" w:rsidSect="00B76BE7">
      <w:pgSz w:w="11906" w:h="16838"/>
      <w:pgMar w:top="720" w:right="991" w:bottom="720" w:left="720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7155" w:rsidRDefault="002F7155">
      <w:r>
        <w:separator/>
      </w:r>
    </w:p>
  </w:endnote>
  <w:endnote w:type="continuationSeparator" w:id="0">
    <w:p w:rsidR="002F7155" w:rsidRDefault="002F7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tarSymbol">
    <w:altName w:val="MS Mincho"/>
    <w:charset w:val="8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swiss"/>
    <w:pitch w:val="default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00"/>
    <w:family w:val="auto"/>
    <w:pitch w:val="variable"/>
  </w:font>
  <w:font w:name="ヒラギノ角ゴ Pro W3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7155" w:rsidRDefault="002F7155">
      <w:r>
        <w:separator/>
      </w:r>
    </w:p>
  </w:footnote>
  <w:footnote w:type="continuationSeparator" w:id="0">
    <w:p w:rsidR="002F7155" w:rsidRDefault="002F71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4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2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2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11"/>
    <w:multiLevelType w:val="singleLevel"/>
    <w:tmpl w:val="00000011"/>
    <w:name w:val="WW8Num20"/>
    <w:lvl w:ilvl="0">
      <w:start w:val="1"/>
      <w:numFmt w:val="bullet"/>
      <w:lvlText w:val="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</w:abstractNum>
  <w:abstractNum w:abstractNumId="3">
    <w:nsid w:val="00000014"/>
    <w:multiLevelType w:val="singleLevel"/>
    <w:tmpl w:val="00000014"/>
    <w:name w:val="WW8Num2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4">
    <w:nsid w:val="018571E0"/>
    <w:multiLevelType w:val="hybridMultilevel"/>
    <w:tmpl w:val="EF0C68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0B3780"/>
    <w:multiLevelType w:val="hybridMultilevel"/>
    <w:tmpl w:val="4A8A0EC0"/>
    <w:lvl w:ilvl="0" w:tplc="29FE55D6">
      <w:start w:val="1"/>
      <w:numFmt w:val="decimal"/>
      <w:lvlText w:val="%1."/>
      <w:lvlJc w:val="left"/>
      <w:pPr>
        <w:ind w:left="177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>
    <w:nsid w:val="0BE203C0"/>
    <w:multiLevelType w:val="multilevel"/>
    <w:tmpl w:val="250201BE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2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7">
    <w:nsid w:val="14077EFE"/>
    <w:multiLevelType w:val="hybridMultilevel"/>
    <w:tmpl w:val="306E549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FC6779"/>
    <w:multiLevelType w:val="hybridMultilevel"/>
    <w:tmpl w:val="ACC6D896"/>
    <w:lvl w:ilvl="0" w:tplc="04880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982E79"/>
    <w:multiLevelType w:val="hybridMultilevel"/>
    <w:tmpl w:val="91AC13DA"/>
    <w:lvl w:ilvl="0" w:tplc="27040BE4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  <w:sz w:val="40"/>
        <w:szCs w:val="4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BF1E33"/>
    <w:multiLevelType w:val="hybridMultilevel"/>
    <w:tmpl w:val="8F9CD86A"/>
    <w:lvl w:ilvl="0" w:tplc="04880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5F0C57"/>
    <w:multiLevelType w:val="hybridMultilevel"/>
    <w:tmpl w:val="88C2EA4C"/>
    <w:lvl w:ilvl="0" w:tplc="B23AE408">
      <w:start w:val="2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640" w:hanging="360"/>
      </w:pPr>
    </w:lvl>
    <w:lvl w:ilvl="2" w:tplc="0410001B" w:tentative="1">
      <w:start w:val="1"/>
      <w:numFmt w:val="lowerRoman"/>
      <w:lvlText w:val="%3."/>
      <w:lvlJc w:val="right"/>
      <w:pPr>
        <w:ind w:left="3360" w:hanging="180"/>
      </w:pPr>
    </w:lvl>
    <w:lvl w:ilvl="3" w:tplc="0410000F" w:tentative="1">
      <w:start w:val="1"/>
      <w:numFmt w:val="decimal"/>
      <w:lvlText w:val="%4."/>
      <w:lvlJc w:val="left"/>
      <w:pPr>
        <w:ind w:left="4080" w:hanging="360"/>
      </w:pPr>
    </w:lvl>
    <w:lvl w:ilvl="4" w:tplc="04100019" w:tentative="1">
      <w:start w:val="1"/>
      <w:numFmt w:val="lowerLetter"/>
      <w:lvlText w:val="%5."/>
      <w:lvlJc w:val="left"/>
      <w:pPr>
        <w:ind w:left="4800" w:hanging="360"/>
      </w:pPr>
    </w:lvl>
    <w:lvl w:ilvl="5" w:tplc="0410001B" w:tentative="1">
      <w:start w:val="1"/>
      <w:numFmt w:val="lowerRoman"/>
      <w:lvlText w:val="%6."/>
      <w:lvlJc w:val="right"/>
      <w:pPr>
        <w:ind w:left="5520" w:hanging="180"/>
      </w:pPr>
    </w:lvl>
    <w:lvl w:ilvl="6" w:tplc="0410000F" w:tentative="1">
      <w:start w:val="1"/>
      <w:numFmt w:val="decimal"/>
      <w:lvlText w:val="%7."/>
      <w:lvlJc w:val="left"/>
      <w:pPr>
        <w:ind w:left="6240" w:hanging="360"/>
      </w:pPr>
    </w:lvl>
    <w:lvl w:ilvl="7" w:tplc="04100019" w:tentative="1">
      <w:start w:val="1"/>
      <w:numFmt w:val="lowerLetter"/>
      <w:lvlText w:val="%8."/>
      <w:lvlJc w:val="left"/>
      <w:pPr>
        <w:ind w:left="6960" w:hanging="360"/>
      </w:pPr>
    </w:lvl>
    <w:lvl w:ilvl="8" w:tplc="0410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2">
    <w:nsid w:val="2435472D"/>
    <w:multiLevelType w:val="hybridMultilevel"/>
    <w:tmpl w:val="7054CB30"/>
    <w:lvl w:ilvl="0" w:tplc="BAA02812">
      <w:start w:val="1"/>
      <w:numFmt w:val="bullet"/>
      <w:lvlText w:val="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4E927D7"/>
    <w:multiLevelType w:val="hybridMultilevel"/>
    <w:tmpl w:val="2946ED58"/>
    <w:lvl w:ilvl="0" w:tplc="841A54FE">
      <w:numFmt w:val="bullet"/>
      <w:lvlText w:val="-"/>
      <w:lvlJc w:val="left"/>
      <w:pPr>
        <w:ind w:left="720" w:hanging="360"/>
      </w:pPr>
      <w:rPr>
        <w:rFonts w:ascii="Cambria" w:eastAsia="Times New Roman" w:hAnsi="Cambri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9A434E"/>
    <w:multiLevelType w:val="hybridMultilevel"/>
    <w:tmpl w:val="A57C29F2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880E6C">
      <w:start w:val="1"/>
      <w:numFmt w:val="bullet"/>
      <w:lvlText w:val="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265B3C68"/>
    <w:multiLevelType w:val="hybridMultilevel"/>
    <w:tmpl w:val="97203DB4"/>
    <w:lvl w:ilvl="0" w:tplc="27040BE4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  <w:sz w:val="40"/>
        <w:szCs w:val="4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BB59B3"/>
    <w:multiLevelType w:val="hybridMultilevel"/>
    <w:tmpl w:val="BF3ABC0C"/>
    <w:lvl w:ilvl="0" w:tplc="04880E6C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2DEC02BE"/>
    <w:multiLevelType w:val="hybridMultilevel"/>
    <w:tmpl w:val="C7B85F62"/>
    <w:lvl w:ilvl="0" w:tplc="04880E6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043C85"/>
    <w:multiLevelType w:val="hybridMultilevel"/>
    <w:tmpl w:val="1A3E3A5E"/>
    <w:lvl w:ilvl="0" w:tplc="04880E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1F83792"/>
    <w:multiLevelType w:val="hybridMultilevel"/>
    <w:tmpl w:val="2ED885CC"/>
    <w:lvl w:ilvl="0" w:tplc="27040BE4">
      <w:start w:val="1"/>
      <w:numFmt w:val="bullet"/>
      <w:lvlText w:val="□"/>
      <w:lvlJc w:val="left"/>
      <w:pPr>
        <w:ind w:left="1440" w:hanging="360"/>
      </w:pPr>
      <w:rPr>
        <w:rFonts w:ascii="Sylfaen" w:hAnsi="Sylfaen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3B02298"/>
    <w:multiLevelType w:val="hybridMultilevel"/>
    <w:tmpl w:val="D59442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C10B32"/>
    <w:multiLevelType w:val="hybridMultilevel"/>
    <w:tmpl w:val="7BA27390"/>
    <w:lvl w:ilvl="0" w:tplc="02D88526">
      <w:start w:val="21"/>
      <w:numFmt w:val="bullet"/>
      <w:lvlText w:val="-"/>
      <w:lvlJc w:val="left"/>
      <w:pPr>
        <w:ind w:left="720" w:hanging="360"/>
      </w:pPr>
      <w:rPr>
        <w:rFonts w:ascii="Calibri" w:eastAsiaTheme="minorHAnsi" w:hAnsi="Calibri" w:cs="Tahoma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580F54"/>
    <w:multiLevelType w:val="hybridMultilevel"/>
    <w:tmpl w:val="A1C8098A"/>
    <w:lvl w:ilvl="0" w:tplc="04880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F64FDD"/>
    <w:multiLevelType w:val="hybridMultilevel"/>
    <w:tmpl w:val="46187C14"/>
    <w:lvl w:ilvl="0" w:tplc="533C8E4C">
      <w:start w:val="1"/>
      <w:numFmt w:val="bullet"/>
      <w:lvlText w:val="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AFA3A5D"/>
    <w:multiLevelType w:val="multilevel"/>
    <w:tmpl w:val="873469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5">
    <w:nsid w:val="3E9D53C0"/>
    <w:multiLevelType w:val="hybridMultilevel"/>
    <w:tmpl w:val="67942B8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ECF5738"/>
    <w:multiLevelType w:val="hybridMultilevel"/>
    <w:tmpl w:val="B562118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106390B"/>
    <w:multiLevelType w:val="hybridMultilevel"/>
    <w:tmpl w:val="5A98FD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25757B1"/>
    <w:multiLevelType w:val="hybridMultilevel"/>
    <w:tmpl w:val="E5D6C77C"/>
    <w:lvl w:ilvl="0" w:tplc="6858826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5004C1B"/>
    <w:multiLevelType w:val="hybridMultilevel"/>
    <w:tmpl w:val="BABC5668"/>
    <w:lvl w:ilvl="0" w:tplc="04880E6C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0">
    <w:nsid w:val="4502316A"/>
    <w:multiLevelType w:val="multilevel"/>
    <w:tmpl w:val="E8965120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6BC6C10"/>
    <w:multiLevelType w:val="multilevel"/>
    <w:tmpl w:val="BDD2B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6ED2D17"/>
    <w:multiLevelType w:val="hybridMultilevel"/>
    <w:tmpl w:val="3C340294"/>
    <w:lvl w:ilvl="0" w:tplc="0A4C3F06">
      <w:start w:val="1"/>
      <w:numFmt w:val="bullet"/>
      <w:lvlText w:val=""/>
      <w:lvlJc w:val="left"/>
      <w:pPr>
        <w:ind w:left="1155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3">
    <w:nsid w:val="494F305E"/>
    <w:multiLevelType w:val="hybridMultilevel"/>
    <w:tmpl w:val="7248B56A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D17ACB32">
      <w:start w:val="1"/>
      <w:numFmt w:val="bullet"/>
      <w:lvlText w:val="▫"/>
      <w:lvlJc w:val="left"/>
      <w:pPr>
        <w:tabs>
          <w:tab w:val="num" w:pos="1500"/>
        </w:tabs>
        <w:ind w:left="1500" w:hanging="360"/>
      </w:pPr>
      <w:rPr>
        <w:rFonts w:ascii="Sylfaen" w:hAnsi="Sylfaen" w:hint="default"/>
        <w:b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4">
    <w:nsid w:val="4B16504E"/>
    <w:multiLevelType w:val="hybridMultilevel"/>
    <w:tmpl w:val="181C4702"/>
    <w:lvl w:ilvl="0" w:tplc="533C8E4C">
      <w:start w:val="1"/>
      <w:numFmt w:val="bullet"/>
      <w:lvlText w:val="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BD60A30"/>
    <w:multiLevelType w:val="hybridMultilevel"/>
    <w:tmpl w:val="05D403AE"/>
    <w:lvl w:ilvl="0" w:tplc="04880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ED92B53"/>
    <w:multiLevelType w:val="hybridMultilevel"/>
    <w:tmpl w:val="B570399E"/>
    <w:lvl w:ilvl="0" w:tplc="04880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0784917"/>
    <w:multiLevelType w:val="hybridMultilevel"/>
    <w:tmpl w:val="23E6931E"/>
    <w:lvl w:ilvl="0" w:tplc="83F60058">
      <w:start w:val="1"/>
      <w:numFmt w:val="bullet"/>
      <w:lvlText w:val=""/>
      <w:lvlJc w:val="left"/>
      <w:pPr>
        <w:tabs>
          <w:tab w:val="num" w:pos="780"/>
        </w:tabs>
        <w:ind w:left="780" w:hanging="360"/>
      </w:pPr>
      <w:rPr>
        <w:rFonts w:ascii="Arial (W1)" w:hAnsi="Arial (W1)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579400F"/>
    <w:multiLevelType w:val="hybridMultilevel"/>
    <w:tmpl w:val="61AC6822"/>
    <w:lvl w:ilvl="0" w:tplc="4AEE034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A0C4989"/>
    <w:multiLevelType w:val="hybridMultilevel"/>
    <w:tmpl w:val="ABDA3BD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CF74C99"/>
    <w:multiLevelType w:val="hybridMultilevel"/>
    <w:tmpl w:val="88DE1D3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EB7642A"/>
    <w:multiLevelType w:val="hybridMultilevel"/>
    <w:tmpl w:val="5588A8A6"/>
    <w:lvl w:ilvl="0" w:tplc="E2CAF16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2C72DA2"/>
    <w:multiLevelType w:val="hybridMultilevel"/>
    <w:tmpl w:val="D1A643E6"/>
    <w:lvl w:ilvl="0" w:tplc="04880E6C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3">
    <w:nsid w:val="642E0FF4"/>
    <w:multiLevelType w:val="hybridMultilevel"/>
    <w:tmpl w:val="6B5E623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4985AF1"/>
    <w:multiLevelType w:val="hybridMultilevel"/>
    <w:tmpl w:val="1884E282"/>
    <w:lvl w:ilvl="0" w:tplc="04880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56644EB"/>
    <w:multiLevelType w:val="hybridMultilevel"/>
    <w:tmpl w:val="6CD47242"/>
    <w:lvl w:ilvl="0" w:tplc="4AEE034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66410EB5"/>
    <w:multiLevelType w:val="hybridMultilevel"/>
    <w:tmpl w:val="EE805D68"/>
    <w:lvl w:ilvl="0" w:tplc="65FCDAF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6C473660"/>
    <w:multiLevelType w:val="hybridMultilevel"/>
    <w:tmpl w:val="6D280A86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2BC564B"/>
    <w:multiLevelType w:val="hybridMultilevel"/>
    <w:tmpl w:val="AC6089F4"/>
    <w:lvl w:ilvl="0" w:tplc="04880E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>
    <w:nsid w:val="79A75A2A"/>
    <w:multiLevelType w:val="hybridMultilevel"/>
    <w:tmpl w:val="9AEE0E6A"/>
    <w:lvl w:ilvl="0" w:tplc="0809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50">
    <w:nsid w:val="7B4C615C"/>
    <w:multiLevelType w:val="multilevel"/>
    <w:tmpl w:val="A8EAB0A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2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51">
    <w:nsid w:val="7DFA3492"/>
    <w:multiLevelType w:val="hybridMultilevel"/>
    <w:tmpl w:val="3D44E0AE"/>
    <w:lvl w:ilvl="0" w:tplc="0A4C3F0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EB40862"/>
    <w:multiLevelType w:val="hybridMultilevel"/>
    <w:tmpl w:val="A96E6F42"/>
    <w:lvl w:ilvl="0" w:tplc="04880E6C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5"/>
  </w:num>
  <w:num w:numId="3">
    <w:abstractNumId w:val="46"/>
  </w:num>
  <w:num w:numId="4">
    <w:abstractNumId w:val="34"/>
  </w:num>
  <w:num w:numId="5">
    <w:abstractNumId w:val="47"/>
  </w:num>
  <w:num w:numId="6">
    <w:abstractNumId w:val="38"/>
  </w:num>
  <w:num w:numId="7">
    <w:abstractNumId w:val="37"/>
  </w:num>
  <w:num w:numId="8">
    <w:abstractNumId w:val="28"/>
  </w:num>
  <w:num w:numId="9">
    <w:abstractNumId w:val="23"/>
  </w:num>
  <w:num w:numId="10">
    <w:abstractNumId w:val="41"/>
  </w:num>
  <w:num w:numId="11">
    <w:abstractNumId w:val="0"/>
  </w:num>
  <w:num w:numId="12">
    <w:abstractNumId w:val="29"/>
  </w:num>
  <w:num w:numId="13">
    <w:abstractNumId w:val="48"/>
  </w:num>
  <w:num w:numId="14">
    <w:abstractNumId w:val="52"/>
  </w:num>
  <w:num w:numId="15">
    <w:abstractNumId w:val="1"/>
  </w:num>
  <w:num w:numId="16">
    <w:abstractNumId w:val="16"/>
  </w:num>
  <w:num w:numId="17">
    <w:abstractNumId w:val="26"/>
  </w:num>
  <w:num w:numId="18">
    <w:abstractNumId w:val="17"/>
  </w:num>
  <w:num w:numId="19">
    <w:abstractNumId w:val="35"/>
  </w:num>
  <w:num w:numId="20">
    <w:abstractNumId w:val="22"/>
  </w:num>
  <w:num w:numId="21">
    <w:abstractNumId w:val="44"/>
  </w:num>
  <w:num w:numId="22">
    <w:abstractNumId w:val="9"/>
  </w:num>
  <w:num w:numId="23">
    <w:abstractNumId w:val="18"/>
  </w:num>
  <w:num w:numId="24">
    <w:abstractNumId w:val="24"/>
  </w:num>
  <w:num w:numId="25">
    <w:abstractNumId w:val="50"/>
  </w:num>
  <w:num w:numId="26">
    <w:abstractNumId w:val="36"/>
  </w:num>
  <w:num w:numId="27">
    <w:abstractNumId w:val="43"/>
  </w:num>
  <w:num w:numId="28">
    <w:abstractNumId w:val="14"/>
  </w:num>
  <w:num w:numId="29">
    <w:abstractNumId w:val="42"/>
  </w:num>
  <w:num w:numId="30">
    <w:abstractNumId w:val="30"/>
  </w:num>
  <w:num w:numId="31">
    <w:abstractNumId w:val="51"/>
  </w:num>
  <w:num w:numId="32">
    <w:abstractNumId w:val="32"/>
  </w:num>
  <w:num w:numId="33">
    <w:abstractNumId w:val="11"/>
  </w:num>
  <w:num w:numId="34">
    <w:abstractNumId w:val="5"/>
  </w:num>
  <w:num w:numId="35">
    <w:abstractNumId w:val="6"/>
  </w:num>
  <w:num w:numId="36">
    <w:abstractNumId w:val="4"/>
  </w:num>
  <w:num w:numId="37">
    <w:abstractNumId w:val="10"/>
  </w:num>
  <w:num w:numId="38">
    <w:abstractNumId w:val="8"/>
  </w:num>
  <w:num w:numId="39">
    <w:abstractNumId w:val="25"/>
  </w:num>
  <w:num w:numId="40">
    <w:abstractNumId w:val="39"/>
  </w:num>
  <w:num w:numId="41">
    <w:abstractNumId w:val="7"/>
  </w:num>
  <w:num w:numId="42">
    <w:abstractNumId w:val="27"/>
  </w:num>
  <w:num w:numId="43">
    <w:abstractNumId w:val="20"/>
  </w:num>
  <w:num w:numId="44">
    <w:abstractNumId w:val="33"/>
  </w:num>
  <w:num w:numId="45">
    <w:abstractNumId w:val="40"/>
  </w:num>
  <w:num w:numId="46">
    <w:abstractNumId w:val="13"/>
  </w:num>
  <w:num w:numId="47">
    <w:abstractNumId w:val="31"/>
  </w:num>
  <w:num w:numId="48">
    <w:abstractNumId w:val="15"/>
  </w:num>
  <w:num w:numId="49">
    <w:abstractNumId w:val="49"/>
  </w:num>
  <w:num w:numId="50">
    <w:abstractNumId w:val="21"/>
  </w:num>
  <w:num w:numId="51">
    <w:abstractNumId w:val="19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81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FF1"/>
    <w:rsid w:val="00000015"/>
    <w:rsid w:val="000000FA"/>
    <w:rsid w:val="0000070D"/>
    <w:rsid w:val="0000173C"/>
    <w:rsid w:val="0000187C"/>
    <w:rsid w:val="00002ADC"/>
    <w:rsid w:val="00003147"/>
    <w:rsid w:val="00003E39"/>
    <w:rsid w:val="00004FA6"/>
    <w:rsid w:val="00005223"/>
    <w:rsid w:val="000061A9"/>
    <w:rsid w:val="00006604"/>
    <w:rsid w:val="00006915"/>
    <w:rsid w:val="00006B9B"/>
    <w:rsid w:val="0000727E"/>
    <w:rsid w:val="00007698"/>
    <w:rsid w:val="00007749"/>
    <w:rsid w:val="00007766"/>
    <w:rsid w:val="00007FEC"/>
    <w:rsid w:val="0001036B"/>
    <w:rsid w:val="000106B8"/>
    <w:rsid w:val="0001160F"/>
    <w:rsid w:val="0001185F"/>
    <w:rsid w:val="00011974"/>
    <w:rsid w:val="00011C3D"/>
    <w:rsid w:val="00011C7A"/>
    <w:rsid w:val="00011D63"/>
    <w:rsid w:val="00011D86"/>
    <w:rsid w:val="00012014"/>
    <w:rsid w:val="00012814"/>
    <w:rsid w:val="00013649"/>
    <w:rsid w:val="00013BBD"/>
    <w:rsid w:val="00013CE9"/>
    <w:rsid w:val="000169D5"/>
    <w:rsid w:val="000174D2"/>
    <w:rsid w:val="000174E2"/>
    <w:rsid w:val="000205AE"/>
    <w:rsid w:val="00021488"/>
    <w:rsid w:val="000217DE"/>
    <w:rsid w:val="000223FC"/>
    <w:rsid w:val="0002434E"/>
    <w:rsid w:val="000250A3"/>
    <w:rsid w:val="00025416"/>
    <w:rsid w:val="000255C2"/>
    <w:rsid w:val="000257C2"/>
    <w:rsid w:val="00025A39"/>
    <w:rsid w:val="00025B1E"/>
    <w:rsid w:val="000260A1"/>
    <w:rsid w:val="000261A9"/>
    <w:rsid w:val="00026DF3"/>
    <w:rsid w:val="00027459"/>
    <w:rsid w:val="000301FC"/>
    <w:rsid w:val="00030838"/>
    <w:rsid w:val="000311D0"/>
    <w:rsid w:val="00031F27"/>
    <w:rsid w:val="00031FD7"/>
    <w:rsid w:val="00033AB7"/>
    <w:rsid w:val="0003572A"/>
    <w:rsid w:val="00036182"/>
    <w:rsid w:val="000366D6"/>
    <w:rsid w:val="000373EE"/>
    <w:rsid w:val="00037948"/>
    <w:rsid w:val="00037E03"/>
    <w:rsid w:val="00040706"/>
    <w:rsid w:val="00040EEB"/>
    <w:rsid w:val="00041839"/>
    <w:rsid w:val="00042192"/>
    <w:rsid w:val="000432A1"/>
    <w:rsid w:val="000432CF"/>
    <w:rsid w:val="000432FF"/>
    <w:rsid w:val="000435A9"/>
    <w:rsid w:val="00043674"/>
    <w:rsid w:val="00044C59"/>
    <w:rsid w:val="00044FDF"/>
    <w:rsid w:val="000455AD"/>
    <w:rsid w:val="00045F4F"/>
    <w:rsid w:val="00046EC6"/>
    <w:rsid w:val="00050400"/>
    <w:rsid w:val="000519A9"/>
    <w:rsid w:val="00051D01"/>
    <w:rsid w:val="00051E99"/>
    <w:rsid w:val="00051EF4"/>
    <w:rsid w:val="00052131"/>
    <w:rsid w:val="000538DE"/>
    <w:rsid w:val="000561B2"/>
    <w:rsid w:val="00056AE2"/>
    <w:rsid w:val="00057545"/>
    <w:rsid w:val="00057F91"/>
    <w:rsid w:val="000608A1"/>
    <w:rsid w:val="00061777"/>
    <w:rsid w:val="00061C2E"/>
    <w:rsid w:val="00061C6B"/>
    <w:rsid w:val="000620B6"/>
    <w:rsid w:val="0006244C"/>
    <w:rsid w:val="00062A85"/>
    <w:rsid w:val="00062AC2"/>
    <w:rsid w:val="000642C4"/>
    <w:rsid w:val="000655C6"/>
    <w:rsid w:val="00066148"/>
    <w:rsid w:val="00066326"/>
    <w:rsid w:val="0006698D"/>
    <w:rsid w:val="00066FC3"/>
    <w:rsid w:val="00067018"/>
    <w:rsid w:val="0006707C"/>
    <w:rsid w:val="0006716D"/>
    <w:rsid w:val="00067358"/>
    <w:rsid w:val="00067436"/>
    <w:rsid w:val="0006755A"/>
    <w:rsid w:val="00067A96"/>
    <w:rsid w:val="00070E02"/>
    <w:rsid w:val="0007381F"/>
    <w:rsid w:val="00073B4A"/>
    <w:rsid w:val="00073B89"/>
    <w:rsid w:val="00074C88"/>
    <w:rsid w:val="00075C94"/>
    <w:rsid w:val="00076258"/>
    <w:rsid w:val="0007661B"/>
    <w:rsid w:val="00076FD8"/>
    <w:rsid w:val="00077381"/>
    <w:rsid w:val="00077B51"/>
    <w:rsid w:val="00080A67"/>
    <w:rsid w:val="00080E41"/>
    <w:rsid w:val="00080F36"/>
    <w:rsid w:val="00081111"/>
    <w:rsid w:val="000811F0"/>
    <w:rsid w:val="000814D5"/>
    <w:rsid w:val="000818B9"/>
    <w:rsid w:val="00081BE3"/>
    <w:rsid w:val="000821C6"/>
    <w:rsid w:val="00082A6A"/>
    <w:rsid w:val="00082A89"/>
    <w:rsid w:val="0008348E"/>
    <w:rsid w:val="00083AEE"/>
    <w:rsid w:val="00083BB4"/>
    <w:rsid w:val="00084B0D"/>
    <w:rsid w:val="00085338"/>
    <w:rsid w:val="000856AF"/>
    <w:rsid w:val="0008640D"/>
    <w:rsid w:val="000866AB"/>
    <w:rsid w:val="000871D8"/>
    <w:rsid w:val="00090183"/>
    <w:rsid w:val="00090375"/>
    <w:rsid w:val="00090B8F"/>
    <w:rsid w:val="00091C6C"/>
    <w:rsid w:val="00092622"/>
    <w:rsid w:val="00092C30"/>
    <w:rsid w:val="00092D67"/>
    <w:rsid w:val="00093A53"/>
    <w:rsid w:val="00093AF9"/>
    <w:rsid w:val="00094A4F"/>
    <w:rsid w:val="00094AAB"/>
    <w:rsid w:val="00094CFA"/>
    <w:rsid w:val="00094DB2"/>
    <w:rsid w:val="00094F74"/>
    <w:rsid w:val="000950BE"/>
    <w:rsid w:val="00095B6E"/>
    <w:rsid w:val="00095BF5"/>
    <w:rsid w:val="00096513"/>
    <w:rsid w:val="0009666B"/>
    <w:rsid w:val="00096C4E"/>
    <w:rsid w:val="00096D5D"/>
    <w:rsid w:val="00097295"/>
    <w:rsid w:val="0009734B"/>
    <w:rsid w:val="00097E96"/>
    <w:rsid w:val="000A0BD7"/>
    <w:rsid w:val="000A0F5C"/>
    <w:rsid w:val="000A1334"/>
    <w:rsid w:val="000A19C0"/>
    <w:rsid w:val="000A1AA9"/>
    <w:rsid w:val="000A1B82"/>
    <w:rsid w:val="000A1D18"/>
    <w:rsid w:val="000A22F0"/>
    <w:rsid w:val="000A260A"/>
    <w:rsid w:val="000A30CC"/>
    <w:rsid w:val="000A30D6"/>
    <w:rsid w:val="000A3C7C"/>
    <w:rsid w:val="000A3F53"/>
    <w:rsid w:val="000A427A"/>
    <w:rsid w:val="000A42D4"/>
    <w:rsid w:val="000A4855"/>
    <w:rsid w:val="000A5698"/>
    <w:rsid w:val="000A6807"/>
    <w:rsid w:val="000B0061"/>
    <w:rsid w:val="000B0646"/>
    <w:rsid w:val="000B0B98"/>
    <w:rsid w:val="000B1B57"/>
    <w:rsid w:val="000B1BA2"/>
    <w:rsid w:val="000B26EF"/>
    <w:rsid w:val="000B39FE"/>
    <w:rsid w:val="000B42AE"/>
    <w:rsid w:val="000B4B24"/>
    <w:rsid w:val="000B56F1"/>
    <w:rsid w:val="000B6654"/>
    <w:rsid w:val="000B6835"/>
    <w:rsid w:val="000B6F6D"/>
    <w:rsid w:val="000B7A72"/>
    <w:rsid w:val="000C03F3"/>
    <w:rsid w:val="000C0805"/>
    <w:rsid w:val="000C0AF6"/>
    <w:rsid w:val="000C13B3"/>
    <w:rsid w:val="000C2568"/>
    <w:rsid w:val="000C27BD"/>
    <w:rsid w:val="000C4304"/>
    <w:rsid w:val="000C4C74"/>
    <w:rsid w:val="000C6583"/>
    <w:rsid w:val="000C6BDE"/>
    <w:rsid w:val="000C76D0"/>
    <w:rsid w:val="000C7F11"/>
    <w:rsid w:val="000D07B5"/>
    <w:rsid w:val="000D092E"/>
    <w:rsid w:val="000D16B9"/>
    <w:rsid w:val="000D22B2"/>
    <w:rsid w:val="000D299E"/>
    <w:rsid w:val="000D29EC"/>
    <w:rsid w:val="000D38F2"/>
    <w:rsid w:val="000D3EF8"/>
    <w:rsid w:val="000D441B"/>
    <w:rsid w:val="000D4BC0"/>
    <w:rsid w:val="000D4DA2"/>
    <w:rsid w:val="000D5F8C"/>
    <w:rsid w:val="000D5F9D"/>
    <w:rsid w:val="000D6B38"/>
    <w:rsid w:val="000D7CF9"/>
    <w:rsid w:val="000E0C78"/>
    <w:rsid w:val="000E19AB"/>
    <w:rsid w:val="000E1BA0"/>
    <w:rsid w:val="000E2102"/>
    <w:rsid w:val="000E2CAD"/>
    <w:rsid w:val="000E2CE4"/>
    <w:rsid w:val="000E2D6E"/>
    <w:rsid w:val="000E3191"/>
    <w:rsid w:val="000E3DD3"/>
    <w:rsid w:val="000E41F9"/>
    <w:rsid w:val="000E6137"/>
    <w:rsid w:val="000E662B"/>
    <w:rsid w:val="000E6A49"/>
    <w:rsid w:val="000F0AE9"/>
    <w:rsid w:val="000F0F55"/>
    <w:rsid w:val="000F1093"/>
    <w:rsid w:val="000F14C0"/>
    <w:rsid w:val="000F2406"/>
    <w:rsid w:val="000F3CC0"/>
    <w:rsid w:val="000F3F80"/>
    <w:rsid w:val="000F4EEE"/>
    <w:rsid w:val="000F61D8"/>
    <w:rsid w:val="000F747D"/>
    <w:rsid w:val="0010334D"/>
    <w:rsid w:val="001035CA"/>
    <w:rsid w:val="00103B87"/>
    <w:rsid w:val="00103D2D"/>
    <w:rsid w:val="00103E12"/>
    <w:rsid w:val="00104471"/>
    <w:rsid w:val="00104E1E"/>
    <w:rsid w:val="00106C23"/>
    <w:rsid w:val="00107440"/>
    <w:rsid w:val="0010768F"/>
    <w:rsid w:val="00107BA5"/>
    <w:rsid w:val="0011168E"/>
    <w:rsid w:val="00112E09"/>
    <w:rsid w:val="001131F4"/>
    <w:rsid w:val="00113E04"/>
    <w:rsid w:val="00114E70"/>
    <w:rsid w:val="00115338"/>
    <w:rsid w:val="001158B2"/>
    <w:rsid w:val="00117980"/>
    <w:rsid w:val="00120A82"/>
    <w:rsid w:val="001237D1"/>
    <w:rsid w:val="00123AAD"/>
    <w:rsid w:val="00123D0F"/>
    <w:rsid w:val="00124ECF"/>
    <w:rsid w:val="00126C4B"/>
    <w:rsid w:val="0012719A"/>
    <w:rsid w:val="00127741"/>
    <w:rsid w:val="00127981"/>
    <w:rsid w:val="001302F1"/>
    <w:rsid w:val="001307B2"/>
    <w:rsid w:val="001309CF"/>
    <w:rsid w:val="00130D36"/>
    <w:rsid w:val="001319DB"/>
    <w:rsid w:val="001325DB"/>
    <w:rsid w:val="001333AD"/>
    <w:rsid w:val="00133C78"/>
    <w:rsid w:val="00133F8A"/>
    <w:rsid w:val="00134392"/>
    <w:rsid w:val="001348AC"/>
    <w:rsid w:val="00134BC8"/>
    <w:rsid w:val="00134D46"/>
    <w:rsid w:val="00134E11"/>
    <w:rsid w:val="001356AF"/>
    <w:rsid w:val="001367C7"/>
    <w:rsid w:val="00137290"/>
    <w:rsid w:val="00137DC0"/>
    <w:rsid w:val="001401C9"/>
    <w:rsid w:val="001408A3"/>
    <w:rsid w:val="00141803"/>
    <w:rsid w:val="00141A92"/>
    <w:rsid w:val="00141AB3"/>
    <w:rsid w:val="00141C14"/>
    <w:rsid w:val="001424F8"/>
    <w:rsid w:val="00142919"/>
    <w:rsid w:val="001431A1"/>
    <w:rsid w:val="001443D7"/>
    <w:rsid w:val="001458C6"/>
    <w:rsid w:val="00145CCD"/>
    <w:rsid w:val="001469F0"/>
    <w:rsid w:val="00146D84"/>
    <w:rsid w:val="001474E8"/>
    <w:rsid w:val="00147A0E"/>
    <w:rsid w:val="00147B1B"/>
    <w:rsid w:val="00147C57"/>
    <w:rsid w:val="00147F3D"/>
    <w:rsid w:val="0015186A"/>
    <w:rsid w:val="001520B7"/>
    <w:rsid w:val="001522A7"/>
    <w:rsid w:val="00152D5B"/>
    <w:rsid w:val="00152FE8"/>
    <w:rsid w:val="001539F9"/>
    <w:rsid w:val="00154A3E"/>
    <w:rsid w:val="00154DCE"/>
    <w:rsid w:val="001555DE"/>
    <w:rsid w:val="00155FCD"/>
    <w:rsid w:val="00156E4D"/>
    <w:rsid w:val="00157739"/>
    <w:rsid w:val="00157AAB"/>
    <w:rsid w:val="00157AC9"/>
    <w:rsid w:val="00161C2E"/>
    <w:rsid w:val="00162A30"/>
    <w:rsid w:val="00164112"/>
    <w:rsid w:val="0016469D"/>
    <w:rsid w:val="00166310"/>
    <w:rsid w:val="001677BC"/>
    <w:rsid w:val="001700D1"/>
    <w:rsid w:val="00171172"/>
    <w:rsid w:val="001718A4"/>
    <w:rsid w:val="00171A09"/>
    <w:rsid w:val="00171F42"/>
    <w:rsid w:val="00172003"/>
    <w:rsid w:val="001723A5"/>
    <w:rsid w:val="00172517"/>
    <w:rsid w:val="00172665"/>
    <w:rsid w:val="00173083"/>
    <w:rsid w:val="001735CB"/>
    <w:rsid w:val="00173E0F"/>
    <w:rsid w:val="00175533"/>
    <w:rsid w:val="00175CA5"/>
    <w:rsid w:val="00175FE8"/>
    <w:rsid w:val="00176239"/>
    <w:rsid w:val="00176520"/>
    <w:rsid w:val="0017748D"/>
    <w:rsid w:val="0018130A"/>
    <w:rsid w:val="001816F4"/>
    <w:rsid w:val="0018196B"/>
    <w:rsid w:val="001824CB"/>
    <w:rsid w:val="0018287E"/>
    <w:rsid w:val="001846A6"/>
    <w:rsid w:val="001849C7"/>
    <w:rsid w:val="00184DF1"/>
    <w:rsid w:val="001869F7"/>
    <w:rsid w:val="00186BE0"/>
    <w:rsid w:val="00186C32"/>
    <w:rsid w:val="00186DB9"/>
    <w:rsid w:val="00186F27"/>
    <w:rsid w:val="00186FAC"/>
    <w:rsid w:val="00187928"/>
    <w:rsid w:val="00187CAE"/>
    <w:rsid w:val="001908E4"/>
    <w:rsid w:val="00191063"/>
    <w:rsid w:val="0019415C"/>
    <w:rsid w:val="0019490B"/>
    <w:rsid w:val="0019599E"/>
    <w:rsid w:val="0019696C"/>
    <w:rsid w:val="001972C6"/>
    <w:rsid w:val="001A005A"/>
    <w:rsid w:val="001A01CA"/>
    <w:rsid w:val="001A0383"/>
    <w:rsid w:val="001A059D"/>
    <w:rsid w:val="001A067C"/>
    <w:rsid w:val="001A07CA"/>
    <w:rsid w:val="001A0D06"/>
    <w:rsid w:val="001A15DB"/>
    <w:rsid w:val="001A1E64"/>
    <w:rsid w:val="001A2D78"/>
    <w:rsid w:val="001A3AE5"/>
    <w:rsid w:val="001A4288"/>
    <w:rsid w:val="001A450B"/>
    <w:rsid w:val="001A4F23"/>
    <w:rsid w:val="001A5296"/>
    <w:rsid w:val="001A544F"/>
    <w:rsid w:val="001A57FA"/>
    <w:rsid w:val="001A5E5E"/>
    <w:rsid w:val="001A6199"/>
    <w:rsid w:val="001A74BA"/>
    <w:rsid w:val="001B0033"/>
    <w:rsid w:val="001B01F4"/>
    <w:rsid w:val="001B4ADC"/>
    <w:rsid w:val="001B500F"/>
    <w:rsid w:val="001B7B50"/>
    <w:rsid w:val="001C0947"/>
    <w:rsid w:val="001C2A4A"/>
    <w:rsid w:val="001C2E1A"/>
    <w:rsid w:val="001C3DEC"/>
    <w:rsid w:val="001C5DA6"/>
    <w:rsid w:val="001C63F3"/>
    <w:rsid w:val="001C7C5E"/>
    <w:rsid w:val="001D06A2"/>
    <w:rsid w:val="001D15F4"/>
    <w:rsid w:val="001D1B18"/>
    <w:rsid w:val="001D241D"/>
    <w:rsid w:val="001D2DFD"/>
    <w:rsid w:val="001D2E0C"/>
    <w:rsid w:val="001D3051"/>
    <w:rsid w:val="001D34C5"/>
    <w:rsid w:val="001D383B"/>
    <w:rsid w:val="001D39CC"/>
    <w:rsid w:val="001D3C47"/>
    <w:rsid w:val="001D3CFC"/>
    <w:rsid w:val="001D4E14"/>
    <w:rsid w:val="001D56EF"/>
    <w:rsid w:val="001D71A1"/>
    <w:rsid w:val="001D7766"/>
    <w:rsid w:val="001D7ADF"/>
    <w:rsid w:val="001D7D91"/>
    <w:rsid w:val="001E040F"/>
    <w:rsid w:val="001E1AB4"/>
    <w:rsid w:val="001E1BA6"/>
    <w:rsid w:val="001E2203"/>
    <w:rsid w:val="001E2DEA"/>
    <w:rsid w:val="001E3D0F"/>
    <w:rsid w:val="001E4054"/>
    <w:rsid w:val="001E4558"/>
    <w:rsid w:val="001E603B"/>
    <w:rsid w:val="001E798A"/>
    <w:rsid w:val="001F042A"/>
    <w:rsid w:val="001F04E3"/>
    <w:rsid w:val="001F054A"/>
    <w:rsid w:val="001F0798"/>
    <w:rsid w:val="001F0F29"/>
    <w:rsid w:val="001F1944"/>
    <w:rsid w:val="001F1CE0"/>
    <w:rsid w:val="001F1F2B"/>
    <w:rsid w:val="001F22B6"/>
    <w:rsid w:val="001F34BA"/>
    <w:rsid w:val="001F3686"/>
    <w:rsid w:val="001F3B68"/>
    <w:rsid w:val="001F42FA"/>
    <w:rsid w:val="001F48A8"/>
    <w:rsid w:val="001F570B"/>
    <w:rsid w:val="001F5D04"/>
    <w:rsid w:val="001F5FD4"/>
    <w:rsid w:val="001F7799"/>
    <w:rsid w:val="001F79F6"/>
    <w:rsid w:val="0020069F"/>
    <w:rsid w:val="00200A37"/>
    <w:rsid w:val="002017EF"/>
    <w:rsid w:val="002023AE"/>
    <w:rsid w:val="00202D57"/>
    <w:rsid w:val="00202FFA"/>
    <w:rsid w:val="0020641B"/>
    <w:rsid w:val="002070A3"/>
    <w:rsid w:val="002070D3"/>
    <w:rsid w:val="00207230"/>
    <w:rsid w:val="0020728D"/>
    <w:rsid w:val="002072A5"/>
    <w:rsid w:val="0020734E"/>
    <w:rsid w:val="00207C08"/>
    <w:rsid w:val="00207CFC"/>
    <w:rsid w:val="00210565"/>
    <w:rsid w:val="002107E0"/>
    <w:rsid w:val="00210EA8"/>
    <w:rsid w:val="0021121B"/>
    <w:rsid w:val="00211648"/>
    <w:rsid w:val="00211B62"/>
    <w:rsid w:val="002130D1"/>
    <w:rsid w:val="00213516"/>
    <w:rsid w:val="00213750"/>
    <w:rsid w:val="002139A0"/>
    <w:rsid w:val="0021408B"/>
    <w:rsid w:val="00214097"/>
    <w:rsid w:val="00214C20"/>
    <w:rsid w:val="00214F7A"/>
    <w:rsid w:val="002157AE"/>
    <w:rsid w:val="002159EA"/>
    <w:rsid w:val="00215C33"/>
    <w:rsid w:val="00215C95"/>
    <w:rsid w:val="00216195"/>
    <w:rsid w:val="002163E5"/>
    <w:rsid w:val="002166DC"/>
    <w:rsid w:val="002168B5"/>
    <w:rsid w:val="00216CCC"/>
    <w:rsid w:val="002172BB"/>
    <w:rsid w:val="002175EA"/>
    <w:rsid w:val="00217A3D"/>
    <w:rsid w:val="002207A0"/>
    <w:rsid w:val="00220BCC"/>
    <w:rsid w:val="00220D5B"/>
    <w:rsid w:val="00221A4C"/>
    <w:rsid w:val="00221BE8"/>
    <w:rsid w:val="002220A6"/>
    <w:rsid w:val="00222DFA"/>
    <w:rsid w:val="00222EF6"/>
    <w:rsid w:val="002232EA"/>
    <w:rsid w:val="00223354"/>
    <w:rsid w:val="00224600"/>
    <w:rsid w:val="00224B0A"/>
    <w:rsid w:val="00225DD9"/>
    <w:rsid w:val="00226006"/>
    <w:rsid w:val="002261DF"/>
    <w:rsid w:val="00226A6F"/>
    <w:rsid w:val="00226AE7"/>
    <w:rsid w:val="00227D04"/>
    <w:rsid w:val="00227D0F"/>
    <w:rsid w:val="0023146B"/>
    <w:rsid w:val="00231518"/>
    <w:rsid w:val="002318BC"/>
    <w:rsid w:val="00231AB4"/>
    <w:rsid w:val="00231B6B"/>
    <w:rsid w:val="00231C29"/>
    <w:rsid w:val="00231E26"/>
    <w:rsid w:val="00232D89"/>
    <w:rsid w:val="00233221"/>
    <w:rsid w:val="002332D0"/>
    <w:rsid w:val="00233427"/>
    <w:rsid w:val="002340CE"/>
    <w:rsid w:val="00234C52"/>
    <w:rsid w:val="00234CEE"/>
    <w:rsid w:val="00235003"/>
    <w:rsid w:val="002357D9"/>
    <w:rsid w:val="00235FEE"/>
    <w:rsid w:val="0023704D"/>
    <w:rsid w:val="002375CF"/>
    <w:rsid w:val="00241318"/>
    <w:rsid w:val="0024138F"/>
    <w:rsid w:val="002415D3"/>
    <w:rsid w:val="002425B1"/>
    <w:rsid w:val="00242B8A"/>
    <w:rsid w:val="00243033"/>
    <w:rsid w:val="002439B3"/>
    <w:rsid w:val="00243D3B"/>
    <w:rsid w:val="00244DAD"/>
    <w:rsid w:val="002467A2"/>
    <w:rsid w:val="002467F2"/>
    <w:rsid w:val="002471FB"/>
    <w:rsid w:val="0024753C"/>
    <w:rsid w:val="002510D6"/>
    <w:rsid w:val="002518A0"/>
    <w:rsid w:val="002521B6"/>
    <w:rsid w:val="002521EC"/>
    <w:rsid w:val="00252DA6"/>
    <w:rsid w:val="00252E06"/>
    <w:rsid w:val="00253332"/>
    <w:rsid w:val="00253679"/>
    <w:rsid w:val="002542FB"/>
    <w:rsid w:val="00254C4E"/>
    <w:rsid w:val="00255985"/>
    <w:rsid w:val="00255A58"/>
    <w:rsid w:val="00255F4E"/>
    <w:rsid w:val="00256667"/>
    <w:rsid w:val="002601BD"/>
    <w:rsid w:val="00262020"/>
    <w:rsid w:val="0026424C"/>
    <w:rsid w:val="00264A24"/>
    <w:rsid w:val="002650AE"/>
    <w:rsid w:val="00266784"/>
    <w:rsid w:val="00266838"/>
    <w:rsid w:val="00267476"/>
    <w:rsid w:val="002675CE"/>
    <w:rsid w:val="0027035A"/>
    <w:rsid w:val="00271313"/>
    <w:rsid w:val="00271546"/>
    <w:rsid w:val="002718DE"/>
    <w:rsid w:val="00271F18"/>
    <w:rsid w:val="002732A0"/>
    <w:rsid w:val="00273574"/>
    <w:rsid w:val="0027385B"/>
    <w:rsid w:val="00273B14"/>
    <w:rsid w:val="00276D07"/>
    <w:rsid w:val="00277280"/>
    <w:rsid w:val="0027746F"/>
    <w:rsid w:val="00277995"/>
    <w:rsid w:val="00277C75"/>
    <w:rsid w:val="00281815"/>
    <w:rsid w:val="00281DAA"/>
    <w:rsid w:val="002822E8"/>
    <w:rsid w:val="002829DF"/>
    <w:rsid w:val="002836B3"/>
    <w:rsid w:val="0028477D"/>
    <w:rsid w:val="00284A77"/>
    <w:rsid w:val="00284CC3"/>
    <w:rsid w:val="00284DE2"/>
    <w:rsid w:val="00285329"/>
    <w:rsid w:val="002854EE"/>
    <w:rsid w:val="00285506"/>
    <w:rsid w:val="00285663"/>
    <w:rsid w:val="00285AA9"/>
    <w:rsid w:val="00286D88"/>
    <w:rsid w:val="00286DC0"/>
    <w:rsid w:val="00286F4F"/>
    <w:rsid w:val="00287A80"/>
    <w:rsid w:val="00287EA3"/>
    <w:rsid w:val="002900E7"/>
    <w:rsid w:val="00290724"/>
    <w:rsid w:val="00290F38"/>
    <w:rsid w:val="00290FBC"/>
    <w:rsid w:val="00291739"/>
    <w:rsid w:val="00291E9D"/>
    <w:rsid w:val="002931A9"/>
    <w:rsid w:val="00293DF6"/>
    <w:rsid w:val="00293FD7"/>
    <w:rsid w:val="0029420D"/>
    <w:rsid w:val="0029562F"/>
    <w:rsid w:val="00296239"/>
    <w:rsid w:val="00296D81"/>
    <w:rsid w:val="00296E53"/>
    <w:rsid w:val="002970F3"/>
    <w:rsid w:val="00297A2A"/>
    <w:rsid w:val="002A0332"/>
    <w:rsid w:val="002A0B08"/>
    <w:rsid w:val="002A0F0D"/>
    <w:rsid w:val="002A154D"/>
    <w:rsid w:val="002A1D0E"/>
    <w:rsid w:val="002A2547"/>
    <w:rsid w:val="002A2F71"/>
    <w:rsid w:val="002A2F87"/>
    <w:rsid w:val="002A3FE2"/>
    <w:rsid w:val="002A4232"/>
    <w:rsid w:val="002A4437"/>
    <w:rsid w:val="002A4BC1"/>
    <w:rsid w:val="002A517F"/>
    <w:rsid w:val="002A5797"/>
    <w:rsid w:val="002A62EA"/>
    <w:rsid w:val="002A661E"/>
    <w:rsid w:val="002A7EC4"/>
    <w:rsid w:val="002B00E0"/>
    <w:rsid w:val="002B0237"/>
    <w:rsid w:val="002B0E87"/>
    <w:rsid w:val="002B14F8"/>
    <w:rsid w:val="002B1540"/>
    <w:rsid w:val="002B1FFD"/>
    <w:rsid w:val="002B2101"/>
    <w:rsid w:val="002B244C"/>
    <w:rsid w:val="002B2CF8"/>
    <w:rsid w:val="002B3B3A"/>
    <w:rsid w:val="002B3C9A"/>
    <w:rsid w:val="002B4C4A"/>
    <w:rsid w:val="002B530A"/>
    <w:rsid w:val="002B5C30"/>
    <w:rsid w:val="002B6167"/>
    <w:rsid w:val="002B6802"/>
    <w:rsid w:val="002B6D55"/>
    <w:rsid w:val="002B701E"/>
    <w:rsid w:val="002B732C"/>
    <w:rsid w:val="002C09FE"/>
    <w:rsid w:val="002C19E6"/>
    <w:rsid w:val="002C49F2"/>
    <w:rsid w:val="002C4C5A"/>
    <w:rsid w:val="002C4CC0"/>
    <w:rsid w:val="002C5737"/>
    <w:rsid w:val="002C57B9"/>
    <w:rsid w:val="002C5F54"/>
    <w:rsid w:val="002C61E2"/>
    <w:rsid w:val="002C6431"/>
    <w:rsid w:val="002C6A8B"/>
    <w:rsid w:val="002C7265"/>
    <w:rsid w:val="002D07AD"/>
    <w:rsid w:val="002D0CEF"/>
    <w:rsid w:val="002D0DBD"/>
    <w:rsid w:val="002D1C56"/>
    <w:rsid w:val="002D1F2D"/>
    <w:rsid w:val="002D22C3"/>
    <w:rsid w:val="002D2543"/>
    <w:rsid w:val="002D2EB2"/>
    <w:rsid w:val="002D2EB8"/>
    <w:rsid w:val="002D35C8"/>
    <w:rsid w:val="002D37B5"/>
    <w:rsid w:val="002D4E7B"/>
    <w:rsid w:val="002D56F0"/>
    <w:rsid w:val="002D593D"/>
    <w:rsid w:val="002D615B"/>
    <w:rsid w:val="002D6450"/>
    <w:rsid w:val="002D67DD"/>
    <w:rsid w:val="002D6DC7"/>
    <w:rsid w:val="002D75DA"/>
    <w:rsid w:val="002D7621"/>
    <w:rsid w:val="002D76CD"/>
    <w:rsid w:val="002D773F"/>
    <w:rsid w:val="002E000C"/>
    <w:rsid w:val="002E0182"/>
    <w:rsid w:val="002E027D"/>
    <w:rsid w:val="002E056C"/>
    <w:rsid w:val="002E11D7"/>
    <w:rsid w:val="002E1557"/>
    <w:rsid w:val="002E1EB9"/>
    <w:rsid w:val="002E2E78"/>
    <w:rsid w:val="002E3357"/>
    <w:rsid w:val="002E416F"/>
    <w:rsid w:val="002E474A"/>
    <w:rsid w:val="002E4EAB"/>
    <w:rsid w:val="002E5218"/>
    <w:rsid w:val="002E5C4C"/>
    <w:rsid w:val="002E7578"/>
    <w:rsid w:val="002E7926"/>
    <w:rsid w:val="002F07BB"/>
    <w:rsid w:val="002F1FC4"/>
    <w:rsid w:val="002F25BB"/>
    <w:rsid w:val="002F2709"/>
    <w:rsid w:val="002F29E7"/>
    <w:rsid w:val="002F33A2"/>
    <w:rsid w:val="002F3CFF"/>
    <w:rsid w:val="002F3E49"/>
    <w:rsid w:val="002F432D"/>
    <w:rsid w:val="002F48C0"/>
    <w:rsid w:val="002F5C30"/>
    <w:rsid w:val="002F6C15"/>
    <w:rsid w:val="002F7155"/>
    <w:rsid w:val="002F7168"/>
    <w:rsid w:val="002F7843"/>
    <w:rsid w:val="002F7CE9"/>
    <w:rsid w:val="002F7CEA"/>
    <w:rsid w:val="003003C0"/>
    <w:rsid w:val="003006F5"/>
    <w:rsid w:val="0030092F"/>
    <w:rsid w:val="00301991"/>
    <w:rsid w:val="00301FAF"/>
    <w:rsid w:val="003023DB"/>
    <w:rsid w:val="003024EA"/>
    <w:rsid w:val="00302A5F"/>
    <w:rsid w:val="00302F5D"/>
    <w:rsid w:val="00302F82"/>
    <w:rsid w:val="0030341D"/>
    <w:rsid w:val="00304561"/>
    <w:rsid w:val="0030463E"/>
    <w:rsid w:val="003046FB"/>
    <w:rsid w:val="00304C22"/>
    <w:rsid w:val="003060BB"/>
    <w:rsid w:val="00306AE6"/>
    <w:rsid w:val="00307246"/>
    <w:rsid w:val="00307352"/>
    <w:rsid w:val="0030773E"/>
    <w:rsid w:val="003101F4"/>
    <w:rsid w:val="0031028C"/>
    <w:rsid w:val="00310388"/>
    <w:rsid w:val="00311946"/>
    <w:rsid w:val="00311C9C"/>
    <w:rsid w:val="00312CE0"/>
    <w:rsid w:val="00314146"/>
    <w:rsid w:val="00314431"/>
    <w:rsid w:val="00314872"/>
    <w:rsid w:val="00314BA2"/>
    <w:rsid w:val="00315628"/>
    <w:rsid w:val="003157C4"/>
    <w:rsid w:val="00315E48"/>
    <w:rsid w:val="003163AC"/>
    <w:rsid w:val="0031687F"/>
    <w:rsid w:val="00316F24"/>
    <w:rsid w:val="003170A2"/>
    <w:rsid w:val="00317195"/>
    <w:rsid w:val="0031735B"/>
    <w:rsid w:val="00317785"/>
    <w:rsid w:val="003206BC"/>
    <w:rsid w:val="003210ED"/>
    <w:rsid w:val="003216A2"/>
    <w:rsid w:val="00321AFB"/>
    <w:rsid w:val="00321C00"/>
    <w:rsid w:val="00322756"/>
    <w:rsid w:val="003229ED"/>
    <w:rsid w:val="00322A1C"/>
    <w:rsid w:val="00322D09"/>
    <w:rsid w:val="00322DCC"/>
    <w:rsid w:val="00323051"/>
    <w:rsid w:val="00323B91"/>
    <w:rsid w:val="00324FD9"/>
    <w:rsid w:val="00326134"/>
    <w:rsid w:val="00326241"/>
    <w:rsid w:val="00326784"/>
    <w:rsid w:val="003271A3"/>
    <w:rsid w:val="003279A7"/>
    <w:rsid w:val="00327F73"/>
    <w:rsid w:val="00327F92"/>
    <w:rsid w:val="00327FD4"/>
    <w:rsid w:val="00330523"/>
    <w:rsid w:val="00330882"/>
    <w:rsid w:val="0033243D"/>
    <w:rsid w:val="003324C2"/>
    <w:rsid w:val="00332DCF"/>
    <w:rsid w:val="00332E32"/>
    <w:rsid w:val="003331AB"/>
    <w:rsid w:val="0033366F"/>
    <w:rsid w:val="003338F7"/>
    <w:rsid w:val="00334170"/>
    <w:rsid w:val="003341A6"/>
    <w:rsid w:val="00335946"/>
    <w:rsid w:val="00335D24"/>
    <w:rsid w:val="00335E84"/>
    <w:rsid w:val="00336184"/>
    <w:rsid w:val="003363A6"/>
    <w:rsid w:val="00336B29"/>
    <w:rsid w:val="00337568"/>
    <w:rsid w:val="003404C4"/>
    <w:rsid w:val="00341355"/>
    <w:rsid w:val="00341533"/>
    <w:rsid w:val="00341F06"/>
    <w:rsid w:val="003425CB"/>
    <w:rsid w:val="00342892"/>
    <w:rsid w:val="00342B46"/>
    <w:rsid w:val="003436C5"/>
    <w:rsid w:val="003437D1"/>
    <w:rsid w:val="00344229"/>
    <w:rsid w:val="003455CA"/>
    <w:rsid w:val="00345AFC"/>
    <w:rsid w:val="00345CFA"/>
    <w:rsid w:val="00345ED8"/>
    <w:rsid w:val="00345F35"/>
    <w:rsid w:val="0034686F"/>
    <w:rsid w:val="00346F44"/>
    <w:rsid w:val="00347369"/>
    <w:rsid w:val="00347A12"/>
    <w:rsid w:val="003504DE"/>
    <w:rsid w:val="00350692"/>
    <w:rsid w:val="00350BC5"/>
    <w:rsid w:val="00350C60"/>
    <w:rsid w:val="00350ECF"/>
    <w:rsid w:val="0035101E"/>
    <w:rsid w:val="003510BF"/>
    <w:rsid w:val="00351588"/>
    <w:rsid w:val="0035179A"/>
    <w:rsid w:val="003529CF"/>
    <w:rsid w:val="00353099"/>
    <w:rsid w:val="0035326B"/>
    <w:rsid w:val="00353F5B"/>
    <w:rsid w:val="0035408A"/>
    <w:rsid w:val="00354732"/>
    <w:rsid w:val="00354B84"/>
    <w:rsid w:val="003554ED"/>
    <w:rsid w:val="00356F39"/>
    <w:rsid w:val="0035749C"/>
    <w:rsid w:val="00357787"/>
    <w:rsid w:val="00357F40"/>
    <w:rsid w:val="0036097B"/>
    <w:rsid w:val="00360AF3"/>
    <w:rsid w:val="0036136C"/>
    <w:rsid w:val="0036225C"/>
    <w:rsid w:val="003629F8"/>
    <w:rsid w:val="003634DD"/>
    <w:rsid w:val="00363EB7"/>
    <w:rsid w:val="00363EDC"/>
    <w:rsid w:val="00364CED"/>
    <w:rsid w:val="00365E1E"/>
    <w:rsid w:val="00366379"/>
    <w:rsid w:val="00367382"/>
    <w:rsid w:val="00367529"/>
    <w:rsid w:val="003704B6"/>
    <w:rsid w:val="00370D0A"/>
    <w:rsid w:val="00370DF2"/>
    <w:rsid w:val="003726EF"/>
    <w:rsid w:val="00372835"/>
    <w:rsid w:val="00372967"/>
    <w:rsid w:val="00372B12"/>
    <w:rsid w:val="003737C7"/>
    <w:rsid w:val="00373F82"/>
    <w:rsid w:val="003742AE"/>
    <w:rsid w:val="003746D6"/>
    <w:rsid w:val="00374C89"/>
    <w:rsid w:val="00375875"/>
    <w:rsid w:val="00375B3D"/>
    <w:rsid w:val="00376B92"/>
    <w:rsid w:val="003777CC"/>
    <w:rsid w:val="0038065E"/>
    <w:rsid w:val="00381202"/>
    <w:rsid w:val="0038122D"/>
    <w:rsid w:val="003814A4"/>
    <w:rsid w:val="0038165B"/>
    <w:rsid w:val="003823C7"/>
    <w:rsid w:val="00382D0C"/>
    <w:rsid w:val="00384430"/>
    <w:rsid w:val="00384BBC"/>
    <w:rsid w:val="00384CB6"/>
    <w:rsid w:val="00385B65"/>
    <w:rsid w:val="00385C17"/>
    <w:rsid w:val="00386A51"/>
    <w:rsid w:val="00386E73"/>
    <w:rsid w:val="00386EA2"/>
    <w:rsid w:val="003877A9"/>
    <w:rsid w:val="00387CF6"/>
    <w:rsid w:val="00390B50"/>
    <w:rsid w:val="00390F38"/>
    <w:rsid w:val="003911EB"/>
    <w:rsid w:val="003912BD"/>
    <w:rsid w:val="00391845"/>
    <w:rsid w:val="00391B18"/>
    <w:rsid w:val="00392194"/>
    <w:rsid w:val="0039235E"/>
    <w:rsid w:val="003923CA"/>
    <w:rsid w:val="00392B98"/>
    <w:rsid w:val="00393484"/>
    <w:rsid w:val="00395230"/>
    <w:rsid w:val="00395BCF"/>
    <w:rsid w:val="00395D6A"/>
    <w:rsid w:val="003979F3"/>
    <w:rsid w:val="00397D07"/>
    <w:rsid w:val="003A03AD"/>
    <w:rsid w:val="003A06D4"/>
    <w:rsid w:val="003A0C0A"/>
    <w:rsid w:val="003A1B5E"/>
    <w:rsid w:val="003A1CD1"/>
    <w:rsid w:val="003A1EBD"/>
    <w:rsid w:val="003A26DF"/>
    <w:rsid w:val="003A3173"/>
    <w:rsid w:val="003A3262"/>
    <w:rsid w:val="003A37DE"/>
    <w:rsid w:val="003A387A"/>
    <w:rsid w:val="003A3A28"/>
    <w:rsid w:val="003A40FE"/>
    <w:rsid w:val="003A4572"/>
    <w:rsid w:val="003A506D"/>
    <w:rsid w:val="003A50C2"/>
    <w:rsid w:val="003A53D4"/>
    <w:rsid w:val="003A70FB"/>
    <w:rsid w:val="003A7241"/>
    <w:rsid w:val="003A7434"/>
    <w:rsid w:val="003A7F7A"/>
    <w:rsid w:val="003B02A8"/>
    <w:rsid w:val="003B4C61"/>
    <w:rsid w:val="003B548C"/>
    <w:rsid w:val="003B5DBB"/>
    <w:rsid w:val="003B6794"/>
    <w:rsid w:val="003B709C"/>
    <w:rsid w:val="003B7669"/>
    <w:rsid w:val="003B77CF"/>
    <w:rsid w:val="003C0B8A"/>
    <w:rsid w:val="003C0EC8"/>
    <w:rsid w:val="003C169D"/>
    <w:rsid w:val="003C1C2E"/>
    <w:rsid w:val="003C260B"/>
    <w:rsid w:val="003C2B36"/>
    <w:rsid w:val="003C2DC0"/>
    <w:rsid w:val="003C2E48"/>
    <w:rsid w:val="003C376B"/>
    <w:rsid w:val="003C3D86"/>
    <w:rsid w:val="003C58C5"/>
    <w:rsid w:val="003C60E3"/>
    <w:rsid w:val="003C6989"/>
    <w:rsid w:val="003C7D55"/>
    <w:rsid w:val="003D024A"/>
    <w:rsid w:val="003D066B"/>
    <w:rsid w:val="003D0BAC"/>
    <w:rsid w:val="003D1BFB"/>
    <w:rsid w:val="003D1DB1"/>
    <w:rsid w:val="003D1E33"/>
    <w:rsid w:val="003D380C"/>
    <w:rsid w:val="003D3E8C"/>
    <w:rsid w:val="003D40B6"/>
    <w:rsid w:val="003D4BF0"/>
    <w:rsid w:val="003D52B5"/>
    <w:rsid w:val="003D586C"/>
    <w:rsid w:val="003D6BF8"/>
    <w:rsid w:val="003D73BC"/>
    <w:rsid w:val="003D767A"/>
    <w:rsid w:val="003D780D"/>
    <w:rsid w:val="003E1411"/>
    <w:rsid w:val="003E14A7"/>
    <w:rsid w:val="003E245D"/>
    <w:rsid w:val="003E2497"/>
    <w:rsid w:val="003E3A87"/>
    <w:rsid w:val="003E3CC0"/>
    <w:rsid w:val="003E3D58"/>
    <w:rsid w:val="003E48CA"/>
    <w:rsid w:val="003E5C0A"/>
    <w:rsid w:val="003E5F05"/>
    <w:rsid w:val="003E6B3A"/>
    <w:rsid w:val="003E6BEE"/>
    <w:rsid w:val="003E6FD7"/>
    <w:rsid w:val="003E7DCA"/>
    <w:rsid w:val="003F062F"/>
    <w:rsid w:val="003F0E22"/>
    <w:rsid w:val="003F10D3"/>
    <w:rsid w:val="003F1E09"/>
    <w:rsid w:val="003F2226"/>
    <w:rsid w:val="003F2256"/>
    <w:rsid w:val="003F2C61"/>
    <w:rsid w:val="003F2CB9"/>
    <w:rsid w:val="003F2FC0"/>
    <w:rsid w:val="003F3B82"/>
    <w:rsid w:val="003F3BE2"/>
    <w:rsid w:val="003F3BFE"/>
    <w:rsid w:val="003F4D59"/>
    <w:rsid w:val="003F6054"/>
    <w:rsid w:val="003F6062"/>
    <w:rsid w:val="003F61E3"/>
    <w:rsid w:val="003F67A1"/>
    <w:rsid w:val="003F7E1A"/>
    <w:rsid w:val="0040008E"/>
    <w:rsid w:val="00401132"/>
    <w:rsid w:val="00401332"/>
    <w:rsid w:val="00401D3F"/>
    <w:rsid w:val="004038C8"/>
    <w:rsid w:val="00403B0F"/>
    <w:rsid w:val="004043CA"/>
    <w:rsid w:val="00404CE3"/>
    <w:rsid w:val="00404F44"/>
    <w:rsid w:val="004056C5"/>
    <w:rsid w:val="004056FE"/>
    <w:rsid w:val="00406502"/>
    <w:rsid w:val="00406AA2"/>
    <w:rsid w:val="00406DB4"/>
    <w:rsid w:val="00407D9A"/>
    <w:rsid w:val="00410527"/>
    <w:rsid w:val="00411018"/>
    <w:rsid w:val="00411F7C"/>
    <w:rsid w:val="004126E1"/>
    <w:rsid w:val="00412AD3"/>
    <w:rsid w:val="0041372A"/>
    <w:rsid w:val="00413DA0"/>
    <w:rsid w:val="00415749"/>
    <w:rsid w:val="004157D2"/>
    <w:rsid w:val="00416804"/>
    <w:rsid w:val="00416BA1"/>
    <w:rsid w:val="004173D7"/>
    <w:rsid w:val="004202C2"/>
    <w:rsid w:val="00420CC5"/>
    <w:rsid w:val="00420E5E"/>
    <w:rsid w:val="004218C3"/>
    <w:rsid w:val="004218F5"/>
    <w:rsid w:val="00421C23"/>
    <w:rsid w:val="00422258"/>
    <w:rsid w:val="00422D4C"/>
    <w:rsid w:val="004236D5"/>
    <w:rsid w:val="0042370E"/>
    <w:rsid w:val="00423DEA"/>
    <w:rsid w:val="00423F6D"/>
    <w:rsid w:val="004241FE"/>
    <w:rsid w:val="00424DEF"/>
    <w:rsid w:val="004250FB"/>
    <w:rsid w:val="004253E2"/>
    <w:rsid w:val="00426CCA"/>
    <w:rsid w:val="004300A8"/>
    <w:rsid w:val="0043139B"/>
    <w:rsid w:val="00431900"/>
    <w:rsid w:val="004324D8"/>
    <w:rsid w:val="00432DE7"/>
    <w:rsid w:val="00434ECC"/>
    <w:rsid w:val="00435823"/>
    <w:rsid w:val="00435AF2"/>
    <w:rsid w:val="004369A0"/>
    <w:rsid w:val="0043724B"/>
    <w:rsid w:val="00440DEE"/>
    <w:rsid w:val="00440E79"/>
    <w:rsid w:val="004412D8"/>
    <w:rsid w:val="0044215F"/>
    <w:rsid w:val="00442393"/>
    <w:rsid w:val="00442D5C"/>
    <w:rsid w:val="004436D2"/>
    <w:rsid w:val="00443811"/>
    <w:rsid w:val="00445965"/>
    <w:rsid w:val="004466C9"/>
    <w:rsid w:val="0044684D"/>
    <w:rsid w:val="00446E20"/>
    <w:rsid w:val="00446F30"/>
    <w:rsid w:val="00447D85"/>
    <w:rsid w:val="00447E8C"/>
    <w:rsid w:val="004508AF"/>
    <w:rsid w:val="00452C60"/>
    <w:rsid w:val="00453332"/>
    <w:rsid w:val="00453FA3"/>
    <w:rsid w:val="004541EF"/>
    <w:rsid w:val="00454EB4"/>
    <w:rsid w:val="00455D86"/>
    <w:rsid w:val="0046070A"/>
    <w:rsid w:val="004610D1"/>
    <w:rsid w:val="004613F3"/>
    <w:rsid w:val="00461AC3"/>
    <w:rsid w:val="00462EEC"/>
    <w:rsid w:val="00463085"/>
    <w:rsid w:val="0046334A"/>
    <w:rsid w:val="0046351C"/>
    <w:rsid w:val="004637CF"/>
    <w:rsid w:val="00463A38"/>
    <w:rsid w:val="00463E9E"/>
    <w:rsid w:val="00464447"/>
    <w:rsid w:val="00464CAF"/>
    <w:rsid w:val="00465FB5"/>
    <w:rsid w:val="0046759D"/>
    <w:rsid w:val="00467CF3"/>
    <w:rsid w:val="00470B8A"/>
    <w:rsid w:val="00470F90"/>
    <w:rsid w:val="004714E3"/>
    <w:rsid w:val="004716D6"/>
    <w:rsid w:val="0047186F"/>
    <w:rsid w:val="00471A93"/>
    <w:rsid w:val="00471F35"/>
    <w:rsid w:val="004738B8"/>
    <w:rsid w:val="00474F1B"/>
    <w:rsid w:val="00474F58"/>
    <w:rsid w:val="00475270"/>
    <w:rsid w:val="004763B9"/>
    <w:rsid w:val="004763EE"/>
    <w:rsid w:val="0047648B"/>
    <w:rsid w:val="00476C9A"/>
    <w:rsid w:val="00477D85"/>
    <w:rsid w:val="00480CB9"/>
    <w:rsid w:val="0048102B"/>
    <w:rsid w:val="004810AE"/>
    <w:rsid w:val="004814A1"/>
    <w:rsid w:val="004818DB"/>
    <w:rsid w:val="00481B0D"/>
    <w:rsid w:val="00481F45"/>
    <w:rsid w:val="0048233C"/>
    <w:rsid w:val="00482555"/>
    <w:rsid w:val="004839B6"/>
    <w:rsid w:val="004846B3"/>
    <w:rsid w:val="004849E2"/>
    <w:rsid w:val="00484B64"/>
    <w:rsid w:val="00485617"/>
    <w:rsid w:val="00485FE4"/>
    <w:rsid w:val="0048606A"/>
    <w:rsid w:val="004870C9"/>
    <w:rsid w:val="004870E7"/>
    <w:rsid w:val="004877F8"/>
    <w:rsid w:val="00487D90"/>
    <w:rsid w:val="00490108"/>
    <w:rsid w:val="004916B8"/>
    <w:rsid w:val="004916E2"/>
    <w:rsid w:val="0049263F"/>
    <w:rsid w:val="00493D40"/>
    <w:rsid w:val="00494400"/>
    <w:rsid w:val="00496802"/>
    <w:rsid w:val="00496E1F"/>
    <w:rsid w:val="00497827"/>
    <w:rsid w:val="004A0080"/>
    <w:rsid w:val="004A0402"/>
    <w:rsid w:val="004A0C70"/>
    <w:rsid w:val="004A0C72"/>
    <w:rsid w:val="004A0EE7"/>
    <w:rsid w:val="004A15B2"/>
    <w:rsid w:val="004A16A5"/>
    <w:rsid w:val="004A1A8D"/>
    <w:rsid w:val="004A1BD4"/>
    <w:rsid w:val="004A1FAE"/>
    <w:rsid w:val="004A204D"/>
    <w:rsid w:val="004A2433"/>
    <w:rsid w:val="004A2D8A"/>
    <w:rsid w:val="004A306A"/>
    <w:rsid w:val="004A3B9D"/>
    <w:rsid w:val="004A43FD"/>
    <w:rsid w:val="004A5429"/>
    <w:rsid w:val="004A5ABF"/>
    <w:rsid w:val="004A5DE6"/>
    <w:rsid w:val="004A6243"/>
    <w:rsid w:val="004A6D35"/>
    <w:rsid w:val="004A7C14"/>
    <w:rsid w:val="004A7F4F"/>
    <w:rsid w:val="004B04ED"/>
    <w:rsid w:val="004B0AD4"/>
    <w:rsid w:val="004B0C5E"/>
    <w:rsid w:val="004B103C"/>
    <w:rsid w:val="004B213E"/>
    <w:rsid w:val="004B2A3C"/>
    <w:rsid w:val="004B2D80"/>
    <w:rsid w:val="004B2E6C"/>
    <w:rsid w:val="004B2EDC"/>
    <w:rsid w:val="004B301E"/>
    <w:rsid w:val="004B3042"/>
    <w:rsid w:val="004B34BE"/>
    <w:rsid w:val="004B38DC"/>
    <w:rsid w:val="004B3F3C"/>
    <w:rsid w:val="004B450A"/>
    <w:rsid w:val="004B48CA"/>
    <w:rsid w:val="004B4C7A"/>
    <w:rsid w:val="004B4EA5"/>
    <w:rsid w:val="004B52D7"/>
    <w:rsid w:val="004B5369"/>
    <w:rsid w:val="004B5814"/>
    <w:rsid w:val="004B62EF"/>
    <w:rsid w:val="004B6CA7"/>
    <w:rsid w:val="004B6FF3"/>
    <w:rsid w:val="004B711F"/>
    <w:rsid w:val="004B7215"/>
    <w:rsid w:val="004B7EA1"/>
    <w:rsid w:val="004C017E"/>
    <w:rsid w:val="004C04DE"/>
    <w:rsid w:val="004C0607"/>
    <w:rsid w:val="004C15FB"/>
    <w:rsid w:val="004C1606"/>
    <w:rsid w:val="004C169A"/>
    <w:rsid w:val="004C1F8D"/>
    <w:rsid w:val="004C24DB"/>
    <w:rsid w:val="004C287C"/>
    <w:rsid w:val="004C28D7"/>
    <w:rsid w:val="004C2D09"/>
    <w:rsid w:val="004C37C7"/>
    <w:rsid w:val="004C39C9"/>
    <w:rsid w:val="004C43B7"/>
    <w:rsid w:val="004C43BD"/>
    <w:rsid w:val="004C5452"/>
    <w:rsid w:val="004C6999"/>
    <w:rsid w:val="004C6B72"/>
    <w:rsid w:val="004C6CB9"/>
    <w:rsid w:val="004C75BF"/>
    <w:rsid w:val="004D0F99"/>
    <w:rsid w:val="004D1312"/>
    <w:rsid w:val="004D1462"/>
    <w:rsid w:val="004D1B9E"/>
    <w:rsid w:val="004D3733"/>
    <w:rsid w:val="004D4356"/>
    <w:rsid w:val="004D4B95"/>
    <w:rsid w:val="004D4C34"/>
    <w:rsid w:val="004D5A40"/>
    <w:rsid w:val="004D5DBB"/>
    <w:rsid w:val="004D6AD0"/>
    <w:rsid w:val="004D73ED"/>
    <w:rsid w:val="004D7FBF"/>
    <w:rsid w:val="004E0B7A"/>
    <w:rsid w:val="004E2A91"/>
    <w:rsid w:val="004E2B70"/>
    <w:rsid w:val="004E39FF"/>
    <w:rsid w:val="004E3C4B"/>
    <w:rsid w:val="004E3FD1"/>
    <w:rsid w:val="004E4113"/>
    <w:rsid w:val="004E45E7"/>
    <w:rsid w:val="004E4793"/>
    <w:rsid w:val="004E5A84"/>
    <w:rsid w:val="004E6A71"/>
    <w:rsid w:val="004E6E3E"/>
    <w:rsid w:val="004E7253"/>
    <w:rsid w:val="004E7CD6"/>
    <w:rsid w:val="004F0D1C"/>
    <w:rsid w:val="004F139F"/>
    <w:rsid w:val="004F22D1"/>
    <w:rsid w:val="004F273F"/>
    <w:rsid w:val="004F2C22"/>
    <w:rsid w:val="004F2F78"/>
    <w:rsid w:val="004F3037"/>
    <w:rsid w:val="004F487A"/>
    <w:rsid w:val="004F4CFB"/>
    <w:rsid w:val="004F528B"/>
    <w:rsid w:val="004F53FE"/>
    <w:rsid w:val="004F6103"/>
    <w:rsid w:val="004F6C2B"/>
    <w:rsid w:val="004F6ECD"/>
    <w:rsid w:val="00500799"/>
    <w:rsid w:val="0050253A"/>
    <w:rsid w:val="00502792"/>
    <w:rsid w:val="00502804"/>
    <w:rsid w:val="005029F5"/>
    <w:rsid w:val="00502BCE"/>
    <w:rsid w:val="00502BF2"/>
    <w:rsid w:val="00503448"/>
    <w:rsid w:val="00504A58"/>
    <w:rsid w:val="00504A8E"/>
    <w:rsid w:val="00504BDA"/>
    <w:rsid w:val="00505643"/>
    <w:rsid w:val="005066DF"/>
    <w:rsid w:val="00507D50"/>
    <w:rsid w:val="00507EDB"/>
    <w:rsid w:val="00510E6C"/>
    <w:rsid w:val="005112F3"/>
    <w:rsid w:val="005114DC"/>
    <w:rsid w:val="005121E6"/>
    <w:rsid w:val="00512AA4"/>
    <w:rsid w:val="00512CF8"/>
    <w:rsid w:val="00513E22"/>
    <w:rsid w:val="00514286"/>
    <w:rsid w:val="005142BF"/>
    <w:rsid w:val="005151AD"/>
    <w:rsid w:val="005153EE"/>
    <w:rsid w:val="00515641"/>
    <w:rsid w:val="00515892"/>
    <w:rsid w:val="00516478"/>
    <w:rsid w:val="0051648C"/>
    <w:rsid w:val="005175AD"/>
    <w:rsid w:val="005179A0"/>
    <w:rsid w:val="00517D7B"/>
    <w:rsid w:val="005209F1"/>
    <w:rsid w:val="00520EDF"/>
    <w:rsid w:val="00520F85"/>
    <w:rsid w:val="00521E89"/>
    <w:rsid w:val="00521EB2"/>
    <w:rsid w:val="00523548"/>
    <w:rsid w:val="00523B60"/>
    <w:rsid w:val="00524774"/>
    <w:rsid w:val="005248CF"/>
    <w:rsid w:val="00524E0C"/>
    <w:rsid w:val="00526FF6"/>
    <w:rsid w:val="00527488"/>
    <w:rsid w:val="00527505"/>
    <w:rsid w:val="00527BB9"/>
    <w:rsid w:val="00527DEF"/>
    <w:rsid w:val="00530522"/>
    <w:rsid w:val="00531507"/>
    <w:rsid w:val="0053232E"/>
    <w:rsid w:val="00532CDF"/>
    <w:rsid w:val="00532F80"/>
    <w:rsid w:val="00533314"/>
    <w:rsid w:val="005337D8"/>
    <w:rsid w:val="00533F75"/>
    <w:rsid w:val="00533F84"/>
    <w:rsid w:val="005340D0"/>
    <w:rsid w:val="0053540C"/>
    <w:rsid w:val="00536AA2"/>
    <w:rsid w:val="00536C58"/>
    <w:rsid w:val="00537DC1"/>
    <w:rsid w:val="00541171"/>
    <w:rsid w:val="005418D1"/>
    <w:rsid w:val="00541CEA"/>
    <w:rsid w:val="00541D6E"/>
    <w:rsid w:val="00541F36"/>
    <w:rsid w:val="00543641"/>
    <w:rsid w:val="00544119"/>
    <w:rsid w:val="0054446B"/>
    <w:rsid w:val="005448EA"/>
    <w:rsid w:val="00544B84"/>
    <w:rsid w:val="00545962"/>
    <w:rsid w:val="00545C51"/>
    <w:rsid w:val="0054683A"/>
    <w:rsid w:val="005468D5"/>
    <w:rsid w:val="00546D39"/>
    <w:rsid w:val="005470D8"/>
    <w:rsid w:val="0054776A"/>
    <w:rsid w:val="00550A1F"/>
    <w:rsid w:val="00551235"/>
    <w:rsid w:val="00551D3D"/>
    <w:rsid w:val="005527D5"/>
    <w:rsid w:val="00553129"/>
    <w:rsid w:val="0055341A"/>
    <w:rsid w:val="00553F52"/>
    <w:rsid w:val="0055417E"/>
    <w:rsid w:val="00554308"/>
    <w:rsid w:val="00554E3B"/>
    <w:rsid w:val="00554F92"/>
    <w:rsid w:val="0055531B"/>
    <w:rsid w:val="00555754"/>
    <w:rsid w:val="00555A02"/>
    <w:rsid w:val="00556935"/>
    <w:rsid w:val="00556D6E"/>
    <w:rsid w:val="00556DA8"/>
    <w:rsid w:val="00556EE9"/>
    <w:rsid w:val="00557393"/>
    <w:rsid w:val="00560697"/>
    <w:rsid w:val="00560BD5"/>
    <w:rsid w:val="00561059"/>
    <w:rsid w:val="005615CA"/>
    <w:rsid w:val="00561865"/>
    <w:rsid w:val="005618D3"/>
    <w:rsid w:val="00562174"/>
    <w:rsid w:val="00562E4A"/>
    <w:rsid w:val="00563038"/>
    <w:rsid w:val="005639B0"/>
    <w:rsid w:val="00563E9B"/>
    <w:rsid w:val="00564C31"/>
    <w:rsid w:val="00564CE4"/>
    <w:rsid w:val="00565B7B"/>
    <w:rsid w:val="005664AD"/>
    <w:rsid w:val="00566F9F"/>
    <w:rsid w:val="005673A7"/>
    <w:rsid w:val="0056771F"/>
    <w:rsid w:val="00567EDD"/>
    <w:rsid w:val="005739FD"/>
    <w:rsid w:val="005745B5"/>
    <w:rsid w:val="00574AE5"/>
    <w:rsid w:val="00574B3B"/>
    <w:rsid w:val="00575AF8"/>
    <w:rsid w:val="005760ED"/>
    <w:rsid w:val="00576420"/>
    <w:rsid w:val="00576519"/>
    <w:rsid w:val="00576BE5"/>
    <w:rsid w:val="00577614"/>
    <w:rsid w:val="0058061C"/>
    <w:rsid w:val="00580806"/>
    <w:rsid w:val="00580CCA"/>
    <w:rsid w:val="00581831"/>
    <w:rsid w:val="00581AB8"/>
    <w:rsid w:val="00582435"/>
    <w:rsid w:val="00582558"/>
    <w:rsid w:val="00583F5B"/>
    <w:rsid w:val="00583FA6"/>
    <w:rsid w:val="00584CDF"/>
    <w:rsid w:val="00585309"/>
    <w:rsid w:val="0058533B"/>
    <w:rsid w:val="005855D1"/>
    <w:rsid w:val="00585A2A"/>
    <w:rsid w:val="00585D47"/>
    <w:rsid w:val="0058633C"/>
    <w:rsid w:val="005865A5"/>
    <w:rsid w:val="0058685A"/>
    <w:rsid w:val="00587716"/>
    <w:rsid w:val="00587C30"/>
    <w:rsid w:val="005910BF"/>
    <w:rsid w:val="00591394"/>
    <w:rsid w:val="005914B3"/>
    <w:rsid w:val="00591BC5"/>
    <w:rsid w:val="00591C83"/>
    <w:rsid w:val="005927E2"/>
    <w:rsid w:val="00593E28"/>
    <w:rsid w:val="005955F3"/>
    <w:rsid w:val="00595A5F"/>
    <w:rsid w:val="005962E5"/>
    <w:rsid w:val="0059653D"/>
    <w:rsid w:val="005968E1"/>
    <w:rsid w:val="0059709B"/>
    <w:rsid w:val="005A1AED"/>
    <w:rsid w:val="005A1E05"/>
    <w:rsid w:val="005A1ECB"/>
    <w:rsid w:val="005A2098"/>
    <w:rsid w:val="005A3455"/>
    <w:rsid w:val="005A3F6C"/>
    <w:rsid w:val="005A41B0"/>
    <w:rsid w:val="005A5FC1"/>
    <w:rsid w:val="005A6CD1"/>
    <w:rsid w:val="005A71F0"/>
    <w:rsid w:val="005A7325"/>
    <w:rsid w:val="005A7910"/>
    <w:rsid w:val="005A79B4"/>
    <w:rsid w:val="005B0503"/>
    <w:rsid w:val="005B0ABC"/>
    <w:rsid w:val="005B116E"/>
    <w:rsid w:val="005B1225"/>
    <w:rsid w:val="005B152A"/>
    <w:rsid w:val="005B1689"/>
    <w:rsid w:val="005B1CDA"/>
    <w:rsid w:val="005B1E82"/>
    <w:rsid w:val="005B2144"/>
    <w:rsid w:val="005B23C0"/>
    <w:rsid w:val="005B330F"/>
    <w:rsid w:val="005B3670"/>
    <w:rsid w:val="005B3BC2"/>
    <w:rsid w:val="005B476B"/>
    <w:rsid w:val="005B605A"/>
    <w:rsid w:val="005B62C8"/>
    <w:rsid w:val="005B6CAD"/>
    <w:rsid w:val="005B70C6"/>
    <w:rsid w:val="005C047D"/>
    <w:rsid w:val="005C062E"/>
    <w:rsid w:val="005C0D54"/>
    <w:rsid w:val="005C1260"/>
    <w:rsid w:val="005C1943"/>
    <w:rsid w:val="005C1EC3"/>
    <w:rsid w:val="005C203D"/>
    <w:rsid w:val="005C2D1D"/>
    <w:rsid w:val="005C2F58"/>
    <w:rsid w:val="005C4199"/>
    <w:rsid w:val="005C4279"/>
    <w:rsid w:val="005C4615"/>
    <w:rsid w:val="005C4A7E"/>
    <w:rsid w:val="005C4E51"/>
    <w:rsid w:val="005C5207"/>
    <w:rsid w:val="005C53DD"/>
    <w:rsid w:val="005C54BA"/>
    <w:rsid w:val="005C6133"/>
    <w:rsid w:val="005C650E"/>
    <w:rsid w:val="005C73BE"/>
    <w:rsid w:val="005C7578"/>
    <w:rsid w:val="005C7781"/>
    <w:rsid w:val="005C7B8F"/>
    <w:rsid w:val="005C7CE7"/>
    <w:rsid w:val="005C7F4D"/>
    <w:rsid w:val="005D0044"/>
    <w:rsid w:val="005D1B91"/>
    <w:rsid w:val="005D1F39"/>
    <w:rsid w:val="005D1FD5"/>
    <w:rsid w:val="005D2AF6"/>
    <w:rsid w:val="005D2FD9"/>
    <w:rsid w:val="005D2FE1"/>
    <w:rsid w:val="005D35BE"/>
    <w:rsid w:val="005D45E0"/>
    <w:rsid w:val="005D619B"/>
    <w:rsid w:val="005D688C"/>
    <w:rsid w:val="005D6C2F"/>
    <w:rsid w:val="005D6F92"/>
    <w:rsid w:val="005D72DA"/>
    <w:rsid w:val="005D79DE"/>
    <w:rsid w:val="005D7D5C"/>
    <w:rsid w:val="005E0F1D"/>
    <w:rsid w:val="005E0F8F"/>
    <w:rsid w:val="005E1CD1"/>
    <w:rsid w:val="005E1CD6"/>
    <w:rsid w:val="005E207C"/>
    <w:rsid w:val="005E246D"/>
    <w:rsid w:val="005E2AEE"/>
    <w:rsid w:val="005E3B49"/>
    <w:rsid w:val="005E3BD3"/>
    <w:rsid w:val="005E5427"/>
    <w:rsid w:val="005E5754"/>
    <w:rsid w:val="005E59D5"/>
    <w:rsid w:val="005E66B2"/>
    <w:rsid w:val="005E6F44"/>
    <w:rsid w:val="005E77CC"/>
    <w:rsid w:val="005F1714"/>
    <w:rsid w:val="005F2750"/>
    <w:rsid w:val="005F2CB2"/>
    <w:rsid w:val="005F309D"/>
    <w:rsid w:val="005F318D"/>
    <w:rsid w:val="005F3BC2"/>
    <w:rsid w:val="005F4C54"/>
    <w:rsid w:val="005F506D"/>
    <w:rsid w:val="005F5C95"/>
    <w:rsid w:val="005F6F2A"/>
    <w:rsid w:val="005F74AB"/>
    <w:rsid w:val="005F7C02"/>
    <w:rsid w:val="00601125"/>
    <w:rsid w:val="00601201"/>
    <w:rsid w:val="006048D1"/>
    <w:rsid w:val="0060492D"/>
    <w:rsid w:val="00604EF0"/>
    <w:rsid w:val="006051F8"/>
    <w:rsid w:val="0060523D"/>
    <w:rsid w:val="0060552E"/>
    <w:rsid w:val="006057E6"/>
    <w:rsid w:val="0060586A"/>
    <w:rsid w:val="0060592D"/>
    <w:rsid w:val="00605F5C"/>
    <w:rsid w:val="00606E09"/>
    <w:rsid w:val="0060745E"/>
    <w:rsid w:val="006075A7"/>
    <w:rsid w:val="006114B8"/>
    <w:rsid w:val="00611539"/>
    <w:rsid w:val="006120BF"/>
    <w:rsid w:val="00612274"/>
    <w:rsid w:val="006124C5"/>
    <w:rsid w:val="006130CC"/>
    <w:rsid w:val="0061317F"/>
    <w:rsid w:val="00614248"/>
    <w:rsid w:val="0061532F"/>
    <w:rsid w:val="00615E83"/>
    <w:rsid w:val="00616378"/>
    <w:rsid w:val="006164FE"/>
    <w:rsid w:val="00616947"/>
    <w:rsid w:val="00616C2B"/>
    <w:rsid w:val="00617C4B"/>
    <w:rsid w:val="00620FD1"/>
    <w:rsid w:val="006215F7"/>
    <w:rsid w:val="00621EF6"/>
    <w:rsid w:val="006220E2"/>
    <w:rsid w:val="00622225"/>
    <w:rsid w:val="00622C49"/>
    <w:rsid w:val="006234DF"/>
    <w:rsid w:val="0062365A"/>
    <w:rsid w:val="00624ED5"/>
    <w:rsid w:val="00627327"/>
    <w:rsid w:val="0062739A"/>
    <w:rsid w:val="00627FB4"/>
    <w:rsid w:val="0063016C"/>
    <w:rsid w:val="006315C5"/>
    <w:rsid w:val="006324F8"/>
    <w:rsid w:val="00632892"/>
    <w:rsid w:val="00632C70"/>
    <w:rsid w:val="00632E63"/>
    <w:rsid w:val="00633C8F"/>
    <w:rsid w:val="00634654"/>
    <w:rsid w:val="00634BEE"/>
    <w:rsid w:val="006357C0"/>
    <w:rsid w:val="00635ECD"/>
    <w:rsid w:val="00636790"/>
    <w:rsid w:val="00636928"/>
    <w:rsid w:val="0063740E"/>
    <w:rsid w:val="006376E6"/>
    <w:rsid w:val="0063788A"/>
    <w:rsid w:val="00637E27"/>
    <w:rsid w:val="006407AE"/>
    <w:rsid w:val="00640D37"/>
    <w:rsid w:val="00641038"/>
    <w:rsid w:val="0064124A"/>
    <w:rsid w:val="0064127A"/>
    <w:rsid w:val="006416FD"/>
    <w:rsid w:val="0064204A"/>
    <w:rsid w:val="00643223"/>
    <w:rsid w:val="006433FC"/>
    <w:rsid w:val="00643E5B"/>
    <w:rsid w:val="00646489"/>
    <w:rsid w:val="006469B2"/>
    <w:rsid w:val="006505FA"/>
    <w:rsid w:val="0065065D"/>
    <w:rsid w:val="006512D9"/>
    <w:rsid w:val="0065194F"/>
    <w:rsid w:val="00651D49"/>
    <w:rsid w:val="006536D1"/>
    <w:rsid w:val="00655360"/>
    <w:rsid w:val="00655B5D"/>
    <w:rsid w:val="00655EDE"/>
    <w:rsid w:val="00655FD7"/>
    <w:rsid w:val="00656040"/>
    <w:rsid w:val="00656272"/>
    <w:rsid w:val="006564EF"/>
    <w:rsid w:val="00656750"/>
    <w:rsid w:val="006569DF"/>
    <w:rsid w:val="00660C6D"/>
    <w:rsid w:val="00661543"/>
    <w:rsid w:val="00661DB2"/>
    <w:rsid w:val="00661E72"/>
    <w:rsid w:val="006637F1"/>
    <w:rsid w:val="00663E69"/>
    <w:rsid w:val="00663F78"/>
    <w:rsid w:val="00664543"/>
    <w:rsid w:val="0066590F"/>
    <w:rsid w:val="00666324"/>
    <w:rsid w:val="00666BA8"/>
    <w:rsid w:val="006672F3"/>
    <w:rsid w:val="00667DA9"/>
    <w:rsid w:val="00667F3E"/>
    <w:rsid w:val="006702B7"/>
    <w:rsid w:val="00670979"/>
    <w:rsid w:val="00670D89"/>
    <w:rsid w:val="00671367"/>
    <w:rsid w:val="006729AC"/>
    <w:rsid w:val="00673063"/>
    <w:rsid w:val="00673164"/>
    <w:rsid w:val="006731C9"/>
    <w:rsid w:val="00673F2E"/>
    <w:rsid w:val="0067400D"/>
    <w:rsid w:val="006749E0"/>
    <w:rsid w:val="00674D24"/>
    <w:rsid w:val="00675334"/>
    <w:rsid w:val="00675424"/>
    <w:rsid w:val="0067559E"/>
    <w:rsid w:val="006761D4"/>
    <w:rsid w:val="00676C63"/>
    <w:rsid w:val="006770E0"/>
    <w:rsid w:val="00681398"/>
    <w:rsid w:val="0068244B"/>
    <w:rsid w:val="006838D4"/>
    <w:rsid w:val="00683B69"/>
    <w:rsid w:val="006845EC"/>
    <w:rsid w:val="006849A6"/>
    <w:rsid w:val="00684D98"/>
    <w:rsid w:val="0068564F"/>
    <w:rsid w:val="00685937"/>
    <w:rsid w:val="00685DA4"/>
    <w:rsid w:val="00687AD5"/>
    <w:rsid w:val="00690008"/>
    <w:rsid w:val="00690070"/>
    <w:rsid w:val="00690DB8"/>
    <w:rsid w:val="00691A11"/>
    <w:rsid w:val="00691D73"/>
    <w:rsid w:val="00692C70"/>
    <w:rsid w:val="00693593"/>
    <w:rsid w:val="0069426F"/>
    <w:rsid w:val="006950C7"/>
    <w:rsid w:val="006960B4"/>
    <w:rsid w:val="00696117"/>
    <w:rsid w:val="00696801"/>
    <w:rsid w:val="00696888"/>
    <w:rsid w:val="0069720D"/>
    <w:rsid w:val="006A06BB"/>
    <w:rsid w:val="006A0732"/>
    <w:rsid w:val="006A0A42"/>
    <w:rsid w:val="006A0BB9"/>
    <w:rsid w:val="006A0DC4"/>
    <w:rsid w:val="006A1C56"/>
    <w:rsid w:val="006A3DDD"/>
    <w:rsid w:val="006A4818"/>
    <w:rsid w:val="006A528E"/>
    <w:rsid w:val="006A7AAD"/>
    <w:rsid w:val="006A7AB9"/>
    <w:rsid w:val="006A7D67"/>
    <w:rsid w:val="006A7F97"/>
    <w:rsid w:val="006B0ABA"/>
    <w:rsid w:val="006B103A"/>
    <w:rsid w:val="006B10F5"/>
    <w:rsid w:val="006B114F"/>
    <w:rsid w:val="006B12AE"/>
    <w:rsid w:val="006B12E6"/>
    <w:rsid w:val="006B177E"/>
    <w:rsid w:val="006B2364"/>
    <w:rsid w:val="006B382D"/>
    <w:rsid w:val="006B3917"/>
    <w:rsid w:val="006B39A1"/>
    <w:rsid w:val="006B3C7A"/>
    <w:rsid w:val="006B41AE"/>
    <w:rsid w:val="006B64DC"/>
    <w:rsid w:val="006B7477"/>
    <w:rsid w:val="006B76B3"/>
    <w:rsid w:val="006B7FE7"/>
    <w:rsid w:val="006C0963"/>
    <w:rsid w:val="006C0A01"/>
    <w:rsid w:val="006C0AD0"/>
    <w:rsid w:val="006C10A1"/>
    <w:rsid w:val="006C110B"/>
    <w:rsid w:val="006C1245"/>
    <w:rsid w:val="006C1F74"/>
    <w:rsid w:val="006C1FAC"/>
    <w:rsid w:val="006C25CF"/>
    <w:rsid w:val="006C3A95"/>
    <w:rsid w:val="006C4F15"/>
    <w:rsid w:val="006C53C3"/>
    <w:rsid w:val="006C5F0E"/>
    <w:rsid w:val="006C77FA"/>
    <w:rsid w:val="006C7F57"/>
    <w:rsid w:val="006D024B"/>
    <w:rsid w:val="006D0880"/>
    <w:rsid w:val="006D1433"/>
    <w:rsid w:val="006D1C28"/>
    <w:rsid w:val="006D2651"/>
    <w:rsid w:val="006D3602"/>
    <w:rsid w:val="006D3B80"/>
    <w:rsid w:val="006D42CE"/>
    <w:rsid w:val="006D46D0"/>
    <w:rsid w:val="006D497C"/>
    <w:rsid w:val="006D6068"/>
    <w:rsid w:val="006D708E"/>
    <w:rsid w:val="006D7B37"/>
    <w:rsid w:val="006D7DB9"/>
    <w:rsid w:val="006E066A"/>
    <w:rsid w:val="006E10A7"/>
    <w:rsid w:val="006E21A1"/>
    <w:rsid w:val="006E2389"/>
    <w:rsid w:val="006E298D"/>
    <w:rsid w:val="006E2C47"/>
    <w:rsid w:val="006E2F69"/>
    <w:rsid w:val="006E38C1"/>
    <w:rsid w:val="006E3A44"/>
    <w:rsid w:val="006E3D13"/>
    <w:rsid w:val="006E4110"/>
    <w:rsid w:val="006E5714"/>
    <w:rsid w:val="006E5ED3"/>
    <w:rsid w:val="006E6499"/>
    <w:rsid w:val="006E6798"/>
    <w:rsid w:val="006E686B"/>
    <w:rsid w:val="006E69AA"/>
    <w:rsid w:val="006E76F1"/>
    <w:rsid w:val="006E7819"/>
    <w:rsid w:val="006F056F"/>
    <w:rsid w:val="006F2374"/>
    <w:rsid w:val="006F23A3"/>
    <w:rsid w:val="006F2474"/>
    <w:rsid w:val="006F2822"/>
    <w:rsid w:val="006F3292"/>
    <w:rsid w:val="006F394D"/>
    <w:rsid w:val="006F3BCD"/>
    <w:rsid w:val="006F460D"/>
    <w:rsid w:val="006F4FF6"/>
    <w:rsid w:val="006F5272"/>
    <w:rsid w:val="006F5DB5"/>
    <w:rsid w:val="006F667C"/>
    <w:rsid w:val="006F7208"/>
    <w:rsid w:val="006F7395"/>
    <w:rsid w:val="0070040E"/>
    <w:rsid w:val="007005D6"/>
    <w:rsid w:val="00700EE9"/>
    <w:rsid w:val="00701005"/>
    <w:rsid w:val="0070148F"/>
    <w:rsid w:val="0070163D"/>
    <w:rsid w:val="0070165C"/>
    <w:rsid w:val="0070208A"/>
    <w:rsid w:val="00702A53"/>
    <w:rsid w:val="00703695"/>
    <w:rsid w:val="007037A9"/>
    <w:rsid w:val="0070405B"/>
    <w:rsid w:val="00704AC1"/>
    <w:rsid w:val="00704B5F"/>
    <w:rsid w:val="00704C84"/>
    <w:rsid w:val="00704F4E"/>
    <w:rsid w:val="00704FF0"/>
    <w:rsid w:val="00706A81"/>
    <w:rsid w:val="00707E56"/>
    <w:rsid w:val="00710ABA"/>
    <w:rsid w:val="007118C2"/>
    <w:rsid w:val="0071219E"/>
    <w:rsid w:val="0071240C"/>
    <w:rsid w:val="0071260D"/>
    <w:rsid w:val="00712D58"/>
    <w:rsid w:val="0071488B"/>
    <w:rsid w:val="00714FDA"/>
    <w:rsid w:val="007151EC"/>
    <w:rsid w:val="00716053"/>
    <w:rsid w:val="007167E1"/>
    <w:rsid w:val="00716A20"/>
    <w:rsid w:val="00717147"/>
    <w:rsid w:val="007173F3"/>
    <w:rsid w:val="00717EB6"/>
    <w:rsid w:val="00717F82"/>
    <w:rsid w:val="007209C0"/>
    <w:rsid w:val="00720B7D"/>
    <w:rsid w:val="0072156E"/>
    <w:rsid w:val="0072187C"/>
    <w:rsid w:val="00721E02"/>
    <w:rsid w:val="007224D6"/>
    <w:rsid w:val="007228F5"/>
    <w:rsid w:val="00722A76"/>
    <w:rsid w:val="00722AA5"/>
    <w:rsid w:val="0072374B"/>
    <w:rsid w:val="00724377"/>
    <w:rsid w:val="00724B02"/>
    <w:rsid w:val="00725156"/>
    <w:rsid w:val="0072515C"/>
    <w:rsid w:val="007253A7"/>
    <w:rsid w:val="00725CB4"/>
    <w:rsid w:val="00725D93"/>
    <w:rsid w:val="00726D9F"/>
    <w:rsid w:val="00726F21"/>
    <w:rsid w:val="0072779A"/>
    <w:rsid w:val="00730463"/>
    <w:rsid w:val="0073172A"/>
    <w:rsid w:val="00731797"/>
    <w:rsid w:val="007325DD"/>
    <w:rsid w:val="007342A8"/>
    <w:rsid w:val="00734AD5"/>
    <w:rsid w:val="00735D83"/>
    <w:rsid w:val="00735DBD"/>
    <w:rsid w:val="00736DC2"/>
    <w:rsid w:val="00736EC9"/>
    <w:rsid w:val="00737690"/>
    <w:rsid w:val="00740628"/>
    <w:rsid w:val="00740FCA"/>
    <w:rsid w:val="007416B8"/>
    <w:rsid w:val="00741E08"/>
    <w:rsid w:val="00742467"/>
    <w:rsid w:val="00742C66"/>
    <w:rsid w:val="00743DB4"/>
    <w:rsid w:val="0074417B"/>
    <w:rsid w:val="00744BE9"/>
    <w:rsid w:val="00744E6F"/>
    <w:rsid w:val="00744EAE"/>
    <w:rsid w:val="007452FC"/>
    <w:rsid w:val="00745342"/>
    <w:rsid w:val="007456E1"/>
    <w:rsid w:val="007464AF"/>
    <w:rsid w:val="00747DFA"/>
    <w:rsid w:val="00747FEE"/>
    <w:rsid w:val="0075096C"/>
    <w:rsid w:val="007519CD"/>
    <w:rsid w:val="00751A0C"/>
    <w:rsid w:val="00751CF3"/>
    <w:rsid w:val="00752A66"/>
    <w:rsid w:val="00752DC1"/>
    <w:rsid w:val="00753E5B"/>
    <w:rsid w:val="00753EFD"/>
    <w:rsid w:val="00754B06"/>
    <w:rsid w:val="00754B12"/>
    <w:rsid w:val="0075528D"/>
    <w:rsid w:val="007567D8"/>
    <w:rsid w:val="00756975"/>
    <w:rsid w:val="00757690"/>
    <w:rsid w:val="00757904"/>
    <w:rsid w:val="00757A40"/>
    <w:rsid w:val="00760D74"/>
    <w:rsid w:val="007611C8"/>
    <w:rsid w:val="00761DA8"/>
    <w:rsid w:val="00762B5F"/>
    <w:rsid w:val="00762B93"/>
    <w:rsid w:val="0076325E"/>
    <w:rsid w:val="00763607"/>
    <w:rsid w:val="0076361E"/>
    <w:rsid w:val="00763B58"/>
    <w:rsid w:val="00763BC8"/>
    <w:rsid w:val="00763C25"/>
    <w:rsid w:val="00764358"/>
    <w:rsid w:val="007654C2"/>
    <w:rsid w:val="00765876"/>
    <w:rsid w:val="007659E7"/>
    <w:rsid w:val="007659F9"/>
    <w:rsid w:val="00765D93"/>
    <w:rsid w:val="007665A4"/>
    <w:rsid w:val="0076690F"/>
    <w:rsid w:val="007701F3"/>
    <w:rsid w:val="00771A7A"/>
    <w:rsid w:val="00771EFA"/>
    <w:rsid w:val="00772419"/>
    <w:rsid w:val="00773227"/>
    <w:rsid w:val="00773C8F"/>
    <w:rsid w:val="00774108"/>
    <w:rsid w:val="0077519B"/>
    <w:rsid w:val="00775297"/>
    <w:rsid w:val="007752E1"/>
    <w:rsid w:val="00775678"/>
    <w:rsid w:val="00777631"/>
    <w:rsid w:val="00777FA7"/>
    <w:rsid w:val="00780FCA"/>
    <w:rsid w:val="0078195D"/>
    <w:rsid w:val="00781D52"/>
    <w:rsid w:val="00782059"/>
    <w:rsid w:val="00782442"/>
    <w:rsid w:val="00783514"/>
    <w:rsid w:val="00784212"/>
    <w:rsid w:val="00784B4F"/>
    <w:rsid w:val="00785ADA"/>
    <w:rsid w:val="00786278"/>
    <w:rsid w:val="0078629E"/>
    <w:rsid w:val="00786437"/>
    <w:rsid w:val="007905F0"/>
    <w:rsid w:val="0079061E"/>
    <w:rsid w:val="007912BC"/>
    <w:rsid w:val="007919CD"/>
    <w:rsid w:val="00792E4F"/>
    <w:rsid w:val="0079319D"/>
    <w:rsid w:val="007931F2"/>
    <w:rsid w:val="007936E3"/>
    <w:rsid w:val="00793B27"/>
    <w:rsid w:val="007940BB"/>
    <w:rsid w:val="00794F3C"/>
    <w:rsid w:val="0079512A"/>
    <w:rsid w:val="007956ED"/>
    <w:rsid w:val="00795769"/>
    <w:rsid w:val="007957EF"/>
    <w:rsid w:val="0079600C"/>
    <w:rsid w:val="00796137"/>
    <w:rsid w:val="00796721"/>
    <w:rsid w:val="00796D67"/>
    <w:rsid w:val="007A04E1"/>
    <w:rsid w:val="007A17D3"/>
    <w:rsid w:val="007A17E4"/>
    <w:rsid w:val="007A1C5E"/>
    <w:rsid w:val="007A1DF0"/>
    <w:rsid w:val="007A3401"/>
    <w:rsid w:val="007A45F3"/>
    <w:rsid w:val="007A581D"/>
    <w:rsid w:val="007A5A94"/>
    <w:rsid w:val="007A5FE8"/>
    <w:rsid w:val="007A6DEC"/>
    <w:rsid w:val="007A6E08"/>
    <w:rsid w:val="007A6FC8"/>
    <w:rsid w:val="007A7AD4"/>
    <w:rsid w:val="007B12B6"/>
    <w:rsid w:val="007B1E0F"/>
    <w:rsid w:val="007B2DE8"/>
    <w:rsid w:val="007B37E4"/>
    <w:rsid w:val="007B3CA7"/>
    <w:rsid w:val="007B4D65"/>
    <w:rsid w:val="007B4E0E"/>
    <w:rsid w:val="007B5A87"/>
    <w:rsid w:val="007B5C8C"/>
    <w:rsid w:val="007B61E0"/>
    <w:rsid w:val="007B6299"/>
    <w:rsid w:val="007B663F"/>
    <w:rsid w:val="007B7B04"/>
    <w:rsid w:val="007C1930"/>
    <w:rsid w:val="007C1EB1"/>
    <w:rsid w:val="007C3086"/>
    <w:rsid w:val="007C3312"/>
    <w:rsid w:val="007C40FF"/>
    <w:rsid w:val="007C4B56"/>
    <w:rsid w:val="007C4C1E"/>
    <w:rsid w:val="007C5F5F"/>
    <w:rsid w:val="007C6921"/>
    <w:rsid w:val="007D001E"/>
    <w:rsid w:val="007D1D48"/>
    <w:rsid w:val="007D3AAD"/>
    <w:rsid w:val="007D41FB"/>
    <w:rsid w:val="007D4220"/>
    <w:rsid w:val="007D4A6C"/>
    <w:rsid w:val="007D4CA2"/>
    <w:rsid w:val="007D53D2"/>
    <w:rsid w:val="007D6E18"/>
    <w:rsid w:val="007D6EE0"/>
    <w:rsid w:val="007D7083"/>
    <w:rsid w:val="007D71F4"/>
    <w:rsid w:val="007D75DE"/>
    <w:rsid w:val="007D7709"/>
    <w:rsid w:val="007D7836"/>
    <w:rsid w:val="007D7864"/>
    <w:rsid w:val="007D7942"/>
    <w:rsid w:val="007D7A99"/>
    <w:rsid w:val="007D7D30"/>
    <w:rsid w:val="007E1A45"/>
    <w:rsid w:val="007E1C5C"/>
    <w:rsid w:val="007E24C6"/>
    <w:rsid w:val="007E268B"/>
    <w:rsid w:val="007E35D8"/>
    <w:rsid w:val="007E3D12"/>
    <w:rsid w:val="007E50A1"/>
    <w:rsid w:val="007E5930"/>
    <w:rsid w:val="007E6FE2"/>
    <w:rsid w:val="007E77F1"/>
    <w:rsid w:val="007E79DC"/>
    <w:rsid w:val="007E7FDA"/>
    <w:rsid w:val="007F00C4"/>
    <w:rsid w:val="007F06B7"/>
    <w:rsid w:val="007F16EC"/>
    <w:rsid w:val="007F1E6C"/>
    <w:rsid w:val="007F2514"/>
    <w:rsid w:val="007F29B3"/>
    <w:rsid w:val="007F2FE2"/>
    <w:rsid w:val="007F3456"/>
    <w:rsid w:val="007F440E"/>
    <w:rsid w:val="007F5BC5"/>
    <w:rsid w:val="007F5F98"/>
    <w:rsid w:val="007F78AA"/>
    <w:rsid w:val="00800056"/>
    <w:rsid w:val="0080037C"/>
    <w:rsid w:val="0080158C"/>
    <w:rsid w:val="0080371F"/>
    <w:rsid w:val="0080499D"/>
    <w:rsid w:val="00805368"/>
    <w:rsid w:val="008056AF"/>
    <w:rsid w:val="00805B83"/>
    <w:rsid w:val="0080639D"/>
    <w:rsid w:val="008065DC"/>
    <w:rsid w:val="00806D7E"/>
    <w:rsid w:val="00807AF3"/>
    <w:rsid w:val="00807C6A"/>
    <w:rsid w:val="0081147F"/>
    <w:rsid w:val="008118DB"/>
    <w:rsid w:val="00811AAD"/>
    <w:rsid w:val="00813028"/>
    <w:rsid w:val="00814FA3"/>
    <w:rsid w:val="0081541A"/>
    <w:rsid w:val="008159F7"/>
    <w:rsid w:val="00816578"/>
    <w:rsid w:val="0081774B"/>
    <w:rsid w:val="00817DE4"/>
    <w:rsid w:val="00817F9B"/>
    <w:rsid w:val="00822898"/>
    <w:rsid w:val="00822E92"/>
    <w:rsid w:val="008230C4"/>
    <w:rsid w:val="0082410F"/>
    <w:rsid w:val="008247C2"/>
    <w:rsid w:val="00824BD8"/>
    <w:rsid w:val="00824C4C"/>
    <w:rsid w:val="00825774"/>
    <w:rsid w:val="00825986"/>
    <w:rsid w:val="00825E4F"/>
    <w:rsid w:val="00826C59"/>
    <w:rsid w:val="0082728C"/>
    <w:rsid w:val="0082741F"/>
    <w:rsid w:val="00827B6F"/>
    <w:rsid w:val="0083031D"/>
    <w:rsid w:val="00831689"/>
    <w:rsid w:val="00831A6C"/>
    <w:rsid w:val="00831BFF"/>
    <w:rsid w:val="00832090"/>
    <w:rsid w:val="00832441"/>
    <w:rsid w:val="00832DE6"/>
    <w:rsid w:val="008341BF"/>
    <w:rsid w:val="00834805"/>
    <w:rsid w:val="0083481E"/>
    <w:rsid w:val="00835387"/>
    <w:rsid w:val="00835395"/>
    <w:rsid w:val="00835510"/>
    <w:rsid w:val="0083635D"/>
    <w:rsid w:val="00837A22"/>
    <w:rsid w:val="00837CF5"/>
    <w:rsid w:val="00840218"/>
    <w:rsid w:val="008410B9"/>
    <w:rsid w:val="008416E6"/>
    <w:rsid w:val="008429D0"/>
    <w:rsid w:val="00842EC3"/>
    <w:rsid w:val="00842F8A"/>
    <w:rsid w:val="00842FA5"/>
    <w:rsid w:val="008431B9"/>
    <w:rsid w:val="00843290"/>
    <w:rsid w:val="00843CDC"/>
    <w:rsid w:val="00844400"/>
    <w:rsid w:val="00844686"/>
    <w:rsid w:val="008449DA"/>
    <w:rsid w:val="00845156"/>
    <w:rsid w:val="00845E11"/>
    <w:rsid w:val="0084607A"/>
    <w:rsid w:val="0084612C"/>
    <w:rsid w:val="0084619E"/>
    <w:rsid w:val="00846FFA"/>
    <w:rsid w:val="00851F55"/>
    <w:rsid w:val="00852284"/>
    <w:rsid w:val="008522B8"/>
    <w:rsid w:val="00852499"/>
    <w:rsid w:val="00853C81"/>
    <w:rsid w:val="00854B7B"/>
    <w:rsid w:val="0085693A"/>
    <w:rsid w:val="00856B7C"/>
    <w:rsid w:val="00857BA3"/>
    <w:rsid w:val="008610EE"/>
    <w:rsid w:val="008619DD"/>
    <w:rsid w:val="00862DCC"/>
    <w:rsid w:val="00863A0E"/>
    <w:rsid w:val="00863F20"/>
    <w:rsid w:val="008640DF"/>
    <w:rsid w:val="00864134"/>
    <w:rsid w:val="008642C9"/>
    <w:rsid w:val="00864593"/>
    <w:rsid w:val="00864F95"/>
    <w:rsid w:val="00865859"/>
    <w:rsid w:val="00865ABE"/>
    <w:rsid w:val="00866293"/>
    <w:rsid w:val="00866380"/>
    <w:rsid w:val="00866523"/>
    <w:rsid w:val="0086764C"/>
    <w:rsid w:val="00870A3D"/>
    <w:rsid w:val="00870E26"/>
    <w:rsid w:val="008716A0"/>
    <w:rsid w:val="00871AA3"/>
    <w:rsid w:val="008726EB"/>
    <w:rsid w:val="0087299B"/>
    <w:rsid w:val="008731F5"/>
    <w:rsid w:val="0087409C"/>
    <w:rsid w:val="0087485E"/>
    <w:rsid w:val="00874A3A"/>
    <w:rsid w:val="00874C11"/>
    <w:rsid w:val="00874E2C"/>
    <w:rsid w:val="00875FED"/>
    <w:rsid w:val="0087678C"/>
    <w:rsid w:val="00876EB7"/>
    <w:rsid w:val="00877BF7"/>
    <w:rsid w:val="0088076F"/>
    <w:rsid w:val="00880DFD"/>
    <w:rsid w:val="00881089"/>
    <w:rsid w:val="008816C8"/>
    <w:rsid w:val="00881AFF"/>
    <w:rsid w:val="008820C5"/>
    <w:rsid w:val="008823E8"/>
    <w:rsid w:val="00882B58"/>
    <w:rsid w:val="00882D84"/>
    <w:rsid w:val="008830DC"/>
    <w:rsid w:val="008833C1"/>
    <w:rsid w:val="00883DCB"/>
    <w:rsid w:val="00883DF6"/>
    <w:rsid w:val="0088445B"/>
    <w:rsid w:val="0088454D"/>
    <w:rsid w:val="00884CF8"/>
    <w:rsid w:val="0088502C"/>
    <w:rsid w:val="008853B0"/>
    <w:rsid w:val="0088577C"/>
    <w:rsid w:val="00886080"/>
    <w:rsid w:val="008861B0"/>
    <w:rsid w:val="00886F23"/>
    <w:rsid w:val="008878CD"/>
    <w:rsid w:val="00887DEA"/>
    <w:rsid w:val="008901AB"/>
    <w:rsid w:val="00890CFC"/>
    <w:rsid w:val="00891471"/>
    <w:rsid w:val="00891540"/>
    <w:rsid w:val="00891960"/>
    <w:rsid w:val="00891C70"/>
    <w:rsid w:val="00891EB9"/>
    <w:rsid w:val="008921C6"/>
    <w:rsid w:val="0089247F"/>
    <w:rsid w:val="00892A1A"/>
    <w:rsid w:val="00892F17"/>
    <w:rsid w:val="00893150"/>
    <w:rsid w:val="00894745"/>
    <w:rsid w:val="00894E24"/>
    <w:rsid w:val="00895283"/>
    <w:rsid w:val="00895C20"/>
    <w:rsid w:val="008966CC"/>
    <w:rsid w:val="00896AC0"/>
    <w:rsid w:val="0089768B"/>
    <w:rsid w:val="00897CEF"/>
    <w:rsid w:val="008A01F0"/>
    <w:rsid w:val="008A0C9F"/>
    <w:rsid w:val="008A14E8"/>
    <w:rsid w:val="008A2FDE"/>
    <w:rsid w:val="008A35AB"/>
    <w:rsid w:val="008A44BE"/>
    <w:rsid w:val="008A456C"/>
    <w:rsid w:val="008A4AD4"/>
    <w:rsid w:val="008A53F5"/>
    <w:rsid w:val="008A6010"/>
    <w:rsid w:val="008A68B9"/>
    <w:rsid w:val="008A69BA"/>
    <w:rsid w:val="008A77C8"/>
    <w:rsid w:val="008A7DFE"/>
    <w:rsid w:val="008B1FDF"/>
    <w:rsid w:val="008B2221"/>
    <w:rsid w:val="008B2B9B"/>
    <w:rsid w:val="008B3C27"/>
    <w:rsid w:val="008B4992"/>
    <w:rsid w:val="008B4F5C"/>
    <w:rsid w:val="008B7290"/>
    <w:rsid w:val="008B7293"/>
    <w:rsid w:val="008B72D6"/>
    <w:rsid w:val="008C0813"/>
    <w:rsid w:val="008C23D2"/>
    <w:rsid w:val="008C262F"/>
    <w:rsid w:val="008C2695"/>
    <w:rsid w:val="008C27D4"/>
    <w:rsid w:val="008C2916"/>
    <w:rsid w:val="008C3242"/>
    <w:rsid w:val="008C3750"/>
    <w:rsid w:val="008C3950"/>
    <w:rsid w:val="008C41D7"/>
    <w:rsid w:val="008C4F3D"/>
    <w:rsid w:val="008C6542"/>
    <w:rsid w:val="008C6E53"/>
    <w:rsid w:val="008C7C83"/>
    <w:rsid w:val="008D0581"/>
    <w:rsid w:val="008D171E"/>
    <w:rsid w:val="008D1761"/>
    <w:rsid w:val="008D184C"/>
    <w:rsid w:val="008D1D71"/>
    <w:rsid w:val="008D23FD"/>
    <w:rsid w:val="008D27E0"/>
    <w:rsid w:val="008D2DE7"/>
    <w:rsid w:val="008D32DE"/>
    <w:rsid w:val="008D3472"/>
    <w:rsid w:val="008D3690"/>
    <w:rsid w:val="008D3A4C"/>
    <w:rsid w:val="008D4BBC"/>
    <w:rsid w:val="008D5748"/>
    <w:rsid w:val="008D600D"/>
    <w:rsid w:val="008D6149"/>
    <w:rsid w:val="008D6348"/>
    <w:rsid w:val="008D6BFA"/>
    <w:rsid w:val="008D6BFE"/>
    <w:rsid w:val="008D6F2A"/>
    <w:rsid w:val="008D6F4D"/>
    <w:rsid w:val="008E2282"/>
    <w:rsid w:val="008E479C"/>
    <w:rsid w:val="008E4852"/>
    <w:rsid w:val="008E5743"/>
    <w:rsid w:val="008E58FB"/>
    <w:rsid w:val="008E5BA9"/>
    <w:rsid w:val="008E6CA1"/>
    <w:rsid w:val="008E6F2B"/>
    <w:rsid w:val="008E7262"/>
    <w:rsid w:val="008E7BE1"/>
    <w:rsid w:val="008F02FB"/>
    <w:rsid w:val="008F0CE8"/>
    <w:rsid w:val="008F1593"/>
    <w:rsid w:val="008F200E"/>
    <w:rsid w:val="008F2726"/>
    <w:rsid w:val="008F2DF6"/>
    <w:rsid w:val="008F32BC"/>
    <w:rsid w:val="008F42B8"/>
    <w:rsid w:val="008F44F8"/>
    <w:rsid w:val="008F4D69"/>
    <w:rsid w:val="008F6359"/>
    <w:rsid w:val="008F647D"/>
    <w:rsid w:val="008F6595"/>
    <w:rsid w:val="008F65CC"/>
    <w:rsid w:val="008F6E34"/>
    <w:rsid w:val="008F6E78"/>
    <w:rsid w:val="008F7016"/>
    <w:rsid w:val="008F7184"/>
    <w:rsid w:val="008F726E"/>
    <w:rsid w:val="008F75D3"/>
    <w:rsid w:val="008F7AF9"/>
    <w:rsid w:val="00900CC2"/>
    <w:rsid w:val="00901176"/>
    <w:rsid w:val="00902FC1"/>
    <w:rsid w:val="00903AAE"/>
    <w:rsid w:val="00904A83"/>
    <w:rsid w:val="009051A6"/>
    <w:rsid w:val="00905207"/>
    <w:rsid w:val="00905795"/>
    <w:rsid w:val="0090590A"/>
    <w:rsid w:val="00905E84"/>
    <w:rsid w:val="00906065"/>
    <w:rsid w:val="009061B6"/>
    <w:rsid w:val="009070B4"/>
    <w:rsid w:val="00907DD6"/>
    <w:rsid w:val="00907EF3"/>
    <w:rsid w:val="0091000A"/>
    <w:rsid w:val="00911327"/>
    <w:rsid w:val="0091152A"/>
    <w:rsid w:val="00911A85"/>
    <w:rsid w:val="00912029"/>
    <w:rsid w:val="0091221C"/>
    <w:rsid w:val="0091230B"/>
    <w:rsid w:val="00912807"/>
    <w:rsid w:val="00912DBD"/>
    <w:rsid w:val="00913705"/>
    <w:rsid w:val="00913E86"/>
    <w:rsid w:val="009145D2"/>
    <w:rsid w:val="00914622"/>
    <w:rsid w:val="00914953"/>
    <w:rsid w:val="00915F03"/>
    <w:rsid w:val="00916076"/>
    <w:rsid w:val="009167C4"/>
    <w:rsid w:val="00917318"/>
    <w:rsid w:val="00917D2D"/>
    <w:rsid w:val="00917F4D"/>
    <w:rsid w:val="0092017C"/>
    <w:rsid w:val="00920BC7"/>
    <w:rsid w:val="00921EA8"/>
    <w:rsid w:val="00922CB9"/>
    <w:rsid w:val="0092337C"/>
    <w:rsid w:val="0092390D"/>
    <w:rsid w:val="00923B20"/>
    <w:rsid w:val="00923DE7"/>
    <w:rsid w:val="00923FB3"/>
    <w:rsid w:val="009245B9"/>
    <w:rsid w:val="00924DAC"/>
    <w:rsid w:val="009252FB"/>
    <w:rsid w:val="0092671E"/>
    <w:rsid w:val="00926D79"/>
    <w:rsid w:val="00930027"/>
    <w:rsid w:val="0093005C"/>
    <w:rsid w:val="00930E6C"/>
    <w:rsid w:val="00931022"/>
    <w:rsid w:val="009318C5"/>
    <w:rsid w:val="00931A8C"/>
    <w:rsid w:val="00931BC2"/>
    <w:rsid w:val="00932119"/>
    <w:rsid w:val="00932573"/>
    <w:rsid w:val="009327B3"/>
    <w:rsid w:val="009328E8"/>
    <w:rsid w:val="0093291D"/>
    <w:rsid w:val="00932AEB"/>
    <w:rsid w:val="009342E7"/>
    <w:rsid w:val="00934530"/>
    <w:rsid w:val="0093496F"/>
    <w:rsid w:val="009349BA"/>
    <w:rsid w:val="00934D47"/>
    <w:rsid w:val="0093560B"/>
    <w:rsid w:val="00935682"/>
    <w:rsid w:val="00935D5E"/>
    <w:rsid w:val="009367FD"/>
    <w:rsid w:val="00937113"/>
    <w:rsid w:val="0093782C"/>
    <w:rsid w:val="00937CDC"/>
    <w:rsid w:val="0094001E"/>
    <w:rsid w:val="009403FB"/>
    <w:rsid w:val="00941248"/>
    <w:rsid w:val="0094150E"/>
    <w:rsid w:val="0094187B"/>
    <w:rsid w:val="00942EE1"/>
    <w:rsid w:val="00942F89"/>
    <w:rsid w:val="00943025"/>
    <w:rsid w:val="0094326B"/>
    <w:rsid w:val="00943C24"/>
    <w:rsid w:val="00944AFE"/>
    <w:rsid w:val="00945A4C"/>
    <w:rsid w:val="00945B34"/>
    <w:rsid w:val="00945CCB"/>
    <w:rsid w:val="009462B1"/>
    <w:rsid w:val="00946776"/>
    <w:rsid w:val="009469A3"/>
    <w:rsid w:val="00947CF0"/>
    <w:rsid w:val="00950188"/>
    <w:rsid w:val="00950774"/>
    <w:rsid w:val="0095159B"/>
    <w:rsid w:val="009553D5"/>
    <w:rsid w:val="00955E23"/>
    <w:rsid w:val="0095642D"/>
    <w:rsid w:val="009564D8"/>
    <w:rsid w:val="00956622"/>
    <w:rsid w:val="00956B53"/>
    <w:rsid w:val="009609CE"/>
    <w:rsid w:val="009615FC"/>
    <w:rsid w:val="009616D2"/>
    <w:rsid w:val="009623D4"/>
    <w:rsid w:val="00962779"/>
    <w:rsid w:val="00962E27"/>
    <w:rsid w:val="00962F6B"/>
    <w:rsid w:val="00963335"/>
    <w:rsid w:val="009663F4"/>
    <w:rsid w:val="00967326"/>
    <w:rsid w:val="009678C5"/>
    <w:rsid w:val="0097005D"/>
    <w:rsid w:val="00970089"/>
    <w:rsid w:val="00970824"/>
    <w:rsid w:val="009708B0"/>
    <w:rsid w:val="009710CF"/>
    <w:rsid w:val="009713F4"/>
    <w:rsid w:val="00971A8D"/>
    <w:rsid w:val="0097239D"/>
    <w:rsid w:val="00972458"/>
    <w:rsid w:val="009727B8"/>
    <w:rsid w:val="00972BE5"/>
    <w:rsid w:val="00972EBE"/>
    <w:rsid w:val="00973262"/>
    <w:rsid w:val="009736CC"/>
    <w:rsid w:val="00973794"/>
    <w:rsid w:val="00973B69"/>
    <w:rsid w:val="00975099"/>
    <w:rsid w:val="009751E7"/>
    <w:rsid w:val="009757AA"/>
    <w:rsid w:val="00976675"/>
    <w:rsid w:val="00976C48"/>
    <w:rsid w:val="009772B9"/>
    <w:rsid w:val="00980105"/>
    <w:rsid w:val="0098021D"/>
    <w:rsid w:val="009812EC"/>
    <w:rsid w:val="009813D8"/>
    <w:rsid w:val="00982C56"/>
    <w:rsid w:val="009844D8"/>
    <w:rsid w:val="009851D6"/>
    <w:rsid w:val="0098544F"/>
    <w:rsid w:val="00985870"/>
    <w:rsid w:val="00985D25"/>
    <w:rsid w:val="009860A3"/>
    <w:rsid w:val="00986B0C"/>
    <w:rsid w:val="009900B4"/>
    <w:rsid w:val="00990373"/>
    <w:rsid w:val="00990847"/>
    <w:rsid w:val="009911F8"/>
    <w:rsid w:val="00991870"/>
    <w:rsid w:val="00991B5B"/>
    <w:rsid w:val="009941F2"/>
    <w:rsid w:val="009956E7"/>
    <w:rsid w:val="009968E9"/>
    <w:rsid w:val="009A0933"/>
    <w:rsid w:val="009A156B"/>
    <w:rsid w:val="009A224E"/>
    <w:rsid w:val="009A263C"/>
    <w:rsid w:val="009A2B2F"/>
    <w:rsid w:val="009A3466"/>
    <w:rsid w:val="009A37A2"/>
    <w:rsid w:val="009A37DA"/>
    <w:rsid w:val="009A38EA"/>
    <w:rsid w:val="009A3D61"/>
    <w:rsid w:val="009A469A"/>
    <w:rsid w:val="009A4A8E"/>
    <w:rsid w:val="009A6DCA"/>
    <w:rsid w:val="009A6FA3"/>
    <w:rsid w:val="009A7656"/>
    <w:rsid w:val="009B00B1"/>
    <w:rsid w:val="009B01B1"/>
    <w:rsid w:val="009B0EF3"/>
    <w:rsid w:val="009B12CE"/>
    <w:rsid w:val="009B1F1B"/>
    <w:rsid w:val="009B24E4"/>
    <w:rsid w:val="009B4381"/>
    <w:rsid w:val="009B4595"/>
    <w:rsid w:val="009B48D0"/>
    <w:rsid w:val="009B503E"/>
    <w:rsid w:val="009B5C68"/>
    <w:rsid w:val="009B6034"/>
    <w:rsid w:val="009B695D"/>
    <w:rsid w:val="009B715E"/>
    <w:rsid w:val="009B752B"/>
    <w:rsid w:val="009B7DAD"/>
    <w:rsid w:val="009C0071"/>
    <w:rsid w:val="009C0B40"/>
    <w:rsid w:val="009C0E2E"/>
    <w:rsid w:val="009C10F4"/>
    <w:rsid w:val="009C13E0"/>
    <w:rsid w:val="009C1610"/>
    <w:rsid w:val="009C18F9"/>
    <w:rsid w:val="009C1E73"/>
    <w:rsid w:val="009C24C0"/>
    <w:rsid w:val="009C2694"/>
    <w:rsid w:val="009C28E1"/>
    <w:rsid w:val="009C29A0"/>
    <w:rsid w:val="009C3472"/>
    <w:rsid w:val="009C35A3"/>
    <w:rsid w:val="009C3B6F"/>
    <w:rsid w:val="009C4F2E"/>
    <w:rsid w:val="009C5193"/>
    <w:rsid w:val="009C51C2"/>
    <w:rsid w:val="009C51C7"/>
    <w:rsid w:val="009C5A8E"/>
    <w:rsid w:val="009C5D46"/>
    <w:rsid w:val="009C5EC5"/>
    <w:rsid w:val="009C5ED6"/>
    <w:rsid w:val="009C5FE4"/>
    <w:rsid w:val="009C6A82"/>
    <w:rsid w:val="009C710D"/>
    <w:rsid w:val="009C7931"/>
    <w:rsid w:val="009D014F"/>
    <w:rsid w:val="009D127C"/>
    <w:rsid w:val="009D1A9E"/>
    <w:rsid w:val="009D1BC9"/>
    <w:rsid w:val="009D21F0"/>
    <w:rsid w:val="009D25BD"/>
    <w:rsid w:val="009D2617"/>
    <w:rsid w:val="009D532D"/>
    <w:rsid w:val="009D6539"/>
    <w:rsid w:val="009D782E"/>
    <w:rsid w:val="009D783D"/>
    <w:rsid w:val="009D7D70"/>
    <w:rsid w:val="009E0B4E"/>
    <w:rsid w:val="009E1483"/>
    <w:rsid w:val="009E1642"/>
    <w:rsid w:val="009E17A6"/>
    <w:rsid w:val="009E2BF7"/>
    <w:rsid w:val="009E3D3D"/>
    <w:rsid w:val="009E4705"/>
    <w:rsid w:val="009E4918"/>
    <w:rsid w:val="009E4D4E"/>
    <w:rsid w:val="009E52A0"/>
    <w:rsid w:val="009E5E38"/>
    <w:rsid w:val="009E680E"/>
    <w:rsid w:val="009E6E89"/>
    <w:rsid w:val="009E6EAB"/>
    <w:rsid w:val="009E7FDF"/>
    <w:rsid w:val="009F0022"/>
    <w:rsid w:val="009F0827"/>
    <w:rsid w:val="009F0B55"/>
    <w:rsid w:val="009F0B9B"/>
    <w:rsid w:val="009F0E0F"/>
    <w:rsid w:val="009F1D24"/>
    <w:rsid w:val="009F1D5D"/>
    <w:rsid w:val="009F39E4"/>
    <w:rsid w:val="009F3C6B"/>
    <w:rsid w:val="009F50D2"/>
    <w:rsid w:val="009F5176"/>
    <w:rsid w:val="009F533C"/>
    <w:rsid w:val="009F5A3D"/>
    <w:rsid w:val="009F653B"/>
    <w:rsid w:val="009F6D2E"/>
    <w:rsid w:val="00A006D6"/>
    <w:rsid w:val="00A007AD"/>
    <w:rsid w:val="00A00813"/>
    <w:rsid w:val="00A01D50"/>
    <w:rsid w:val="00A01F8F"/>
    <w:rsid w:val="00A0232E"/>
    <w:rsid w:val="00A0257A"/>
    <w:rsid w:val="00A02CF0"/>
    <w:rsid w:val="00A0493B"/>
    <w:rsid w:val="00A0547B"/>
    <w:rsid w:val="00A06B84"/>
    <w:rsid w:val="00A07434"/>
    <w:rsid w:val="00A10706"/>
    <w:rsid w:val="00A11975"/>
    <w:rsid w:val="00A12437"/>
    <w:rsid w:val="00A12E11"/>
    <w:rsid w:val="00A134FF"/>
    <w:rsid w:val="00A1434D"/>
    <w:rsid w:val="00A1447F"/>
    <w:rsid w:val="00A14623"/>
    <w:rsid w:val="00A15C97"/>
    <w:rsid w:val="00A15F15"/>
    <w:rsid w:val="00A1616C"/>
    <w:rsid w:val="00A16CDA"/>
    <w:rsid w:val="00A1750A"/>
    <w:rsid w:val="00A203C3"/>
    <w:rsid w:val="00A219B4"/>
    <w:rsid w:val="00A220AB"/>
    <w:rsid w:val="00A2366D"/>
    <w:rsid w:val="00A239C3"/>
    <w:rsid w:val="00A23CE3"/>
    <w:rsid w:val="00A240A6"/>
    <w:rsid w:val="00A245E1"/>
    <w:rsid w:val="00A246D1"/>
    <w:rsid w:val="00A24831"/>
    <w:rsid w:val="00A24887"/>
    <w:rsid w:val="00A251BF"/>
    <w:rsid w:val="00A25CC8"/>
    <w:rsid w:val="00A25D2A"/>
    <w:rsid w:val="00A262FD"/>
    <w:rsid w:val="00A2661F"/>
    <w:rsid w:val="00A26697"/>
    <w:rsid w:val="00A27C4B"/>
    <w:rsid w:val="00A3085F"/>
    <w:rsid w:val="00A30BE7"/>
    <w:rsid w:val="00A30E70"/>
    <w:rsid w:val="00A316AA"/>
    <w:rsid w:val="00A332D0"/>
    <w:rsid w:val="00A33CE6"/>
    <w:rsid w:val="00A341B2"/>
    <w:rsid w:val="00A34A07"/>
    <w:rsid w:val="00A34D48"/>
    <w:rsid w:val="00A34E27"/>
    <w:rsid w:val="00A35C93"/>
    <w:rsid w:val="00A35DBE"/>
    <w:rsid w:val="00A35F58"/>
    <w:rsid w:val="00A36F95"/>
    <w:rsid w:val="00A37E6B"/>
    <w:rsid w:val="00A406E3"/>
    <w:rsid w:val="00A40D03"/>
    <w:rsid w:val="00A40D9B"/>
    <w:rsid w:val="00A40E8C"/>
    <w:rsid w:val="00A4140D"/>
    <w:rsid w:val="00A423C3"/>
    <w:rsid w:val="00A42438"/>
    <w:rsid w:val="00A424A9"/>
    <w:rsid w:val="00A42C4B"/>
    <w:rsid w:val="00A42CEA"/>
    <w:rsid w:val="00A42D4C"/>
    <w:rsid w:val="00A42D9D"/>
    <w:rsid w:val="00A42E35"/>
    <w:rsid w:val="00A4368E"/>
    <w:rsid w:val="00A44701"/>
    <w:rsid w:val="00A44F10"/>
    <w:rsid w:val="00A45B70"/>
    <w:rsid w:val="00A4621A"/>
    <w:rsid w:val="00A50CFE"/>
    <w:rsid w:val="00A511F7"/>
    <w:rsid w:val="00A515C9"/>
    <w:rsid w:val="00A51C8A"/>
    <w:rsid w:val="00A528BA"/>
    <w:rsid w:val="00A528C5"/>
    <w:rsid w:val="00A528DA"/>
    <w:rsid w:val="00A5492B"/>
    <w:rsid w:val="00A54FF1"/>
    <w:rsid w:val="00A55296"/>
    <w:rsid w:val="00A56207"/>
    <w:rsid w:val="00A564CD"/>
    <w:rsid w:val="00A56C05"/>
    <w:rsid w:val="00A57698"/>
    <w:rsid w:val="00A57758"/>
    <w:rsid w:val="00A60EE3"/>
    <w:rsid w:val="00A6151B"/>
    <w:rsid w:val="00A61DDD"/>
    <w:rsid w:val="00A62415"/>
    <w:rsid w:val="00A62B7C"/>
    <w:rsid w:val="00A62EAD"/>
    <w:rsid w:val="00A635CE"/>
    <w:rsid w:val="00A63CC3"/>
    <w:rsid w:val="00A63D29"/>
    <w:rsid w:val="00A64916"/>
    <w:rsid w:val="00A6724F"/>
    <w:rsid w:val="00A67DE8"/>
    <w:rsid w:val="00A700ED"/>
    <w:rsid w:val="00A702F4"/>
    <w:rsid w:val="00A70BEF"/>
    <w:rsid w:val="00A7108B"/>
    <w:rsid w:val="00A72422"/>
    <w:rsid w:val="00A728A7"/>
    <w:rsid w:val="00A73233"/>
    <w:rsid w:val="00A73B3A"/>
    <w:rsid w:val="00A73D95"/>
    <w:rsid w:val="00A7450D"/>
    <w:rsid w:val="00A7457F"/>
    <w:rsid w:val="00A74721"/>
    <w:rsid w:val="00A7552C"/>
    <w:rsid w:val="00A764DB"/>
    <w:rsid w:val="00A7691E"/>
    <w:rsid w:val="00A775F3"/>
    <w:rsid w:val="00A778C4"/>
    <w:rsid w:val="00A77D2A"/>
    <w:rsid w:val="00A81150"/>
    <w:rsid w:val="00A8115E"/>
    <w:rsid w:val="00A812D6"/>
    <w:rsid w:val="00A81E11"/>
    <w:rsid w:val="00A8254B"/>
    <w:rsid w:val="00A8294C"/>
    <w:rsid w:val="00A82A5D"/>
    <w:rsid w:val="00A83095"/>
    <w:rsid w:val="00A838A7"/>
    <w:rsid w:val="00A83CB5"/>
    <w:rsid w:val="00A84DF6"/>
    <w:rsid w:val="00A84ECD"/>
    <w:rsid w:val="00A85CFB"/>
    <w:rsid w:val="00A8678B"/>
    <w:rsid w:val="00A86A5E"/>
    <w:rsid w:val="00A87CA4"/>
    <w:rsid w:val="00A87CB9"/>
    <w:rsid w:val="00A87EBF"/>
    <w:rsid w:val="00A904EC"/>
    <w:rsid w:val="00A90CCA"/>
    <w:rsid w:val="00A91CD6"/>
    <w:rsid w:val="00A9205A"/>
    <w:rsid w:val="00A924BC"/>
    <w:rsid w:val="00A92755"/>
    <w:rsid w:val="00A92EF3"/>
    <w:rsid w:val="00A92F62"/>
    <w:rsid w:val="00A938BC"/>
    <w:rsid w:val="00A93B9B"/>
    <w:rsid w:val="00A93BA0"/>
    <w:rsid w:val="00A9479A"/>
    <w:rsid w:val="00A94AD9"/>
    <w:rsid w:val="00A952DF"/>
    <w:rsid w:val="00A95681"/>
    <w:rsid w:val="00A96EE7"/>
    <w:rsid w:val="00A97CF6"/>
    <w:rsid w:val="00A97DC4"/>
    <w:rsid w:val="00AA0F69"/>
    <w:rsid w:val="00AA1BE3"/>
    <w:rsid w:val="00AA1D74"/>
    <w:rsid w:val="00AA2703"/>
    <w:rsid w:val="00AA36D7"/>
    <w:rsid w:val="00AA39EB"/>
    <w:rsid w:val="00AA3C59"/>
    <w:rsid w:val="00AA3DAE"/>
    <w:rsid w:val="00AA3FFE"/>
    <w:rsid w:val="00AA4882"/>
    <w:rsid w:val="00AA530B"/>
    <w:rsid w:val="00AA593C"/>
    <w:rsid w:val="00AA5AE7"/>
    <w:rsid w:val="00AA5BEA"/>
    <w:rsid w:val="00AA5C82"/>
    <w:rsid w:val="00AA6142"/>
    <w:rsid w:val="00AA6611"/>
    <w:rsid w:val="00AA6693"/>
    <w:rsid w:val="00AA70D7"/>
    <w:rsid w:val="00AA7A39"/>
    <w:rsid w:val="00AB2A42"/>
    <w:rsid w:val="00AB363B"/>
    <w:rsid w:val="00AB3660"/>
    <w:rsid w:val="00AB44B0"/>
    <w:rsid w:val="00AB47CE"/>
    <w:rsid w:val="00AB54A1"/>
    <w:rsid w:val="00AB56CF"/>
    <w:rsid w:val="00AB5D73"/>
    <w:rsid w:val="00AB5E6B"/>
    <w:rsid w:val="00AB6A26"/>
    <w:rsid w:val="00AB6CE4"/>
    <w:rsid w:val="00AB725E"/>
    <w:rsid w:val="00AB7AE7"/>
    <w:rsid w:val="00AC0868"/>
    <w:rsid w:val="00AC0D7E"/>
    <w:rsid w:val="00AC0DFE"/>
    <w:rsid w:val="00AC1816"/>
    <w:rsid w:val="00AC1A50"/>
    <w:rsid w:val="00AC22D8"/>
    <w:rsid w:val="00AC25B5"/>
    <w:rsid w:val="00AC2B06"/>
    <w:rsid w:val="00AC2FF6"/>
    <w:rsid w:val="00AC31C6"/>
    <w:rsid w:val="00AC3F44"/>
    <w:rsid w:val="00AC3FE1"/>
    <w:rsid w:val="00AC49AC"/>
    <w:rsid w:val="00AC4CA3"/>
    <w:rsid w:val="00AC4F34"/>
    <w:rsid w:val="00AC776F"/>
    <w:rsid w:val="00AD034C"/>
    <w:rsid w:val="00AD0F20"/>
    <w:rsid w:val="00AD1AB6"/>
    <w:rsid w:val="00AD1E04"/>
    <w:rsid w:val="00AD406F"/>
    <w:rsid w:val="00AD5A76"/>
    <w:rsid w:val="00AD5CE2"/>
    <w:rsid w:val="00AD68AA"/>
    <w:rsid w:val="00AE105C"/>
    <w:rsid w:val="00AE11F4"/>
    <w:rsid w:val="00AE1827"/>
    <w:rsid w:val="00AE1BE1"/>
    <w:rsid w:val="00AE21FA"/>
    <w:rsid w:val="00AE2395"/>
    <w:rsid w:val="00AE2A1F"/>
    <w:rsid w:val="00AE2B68"/>
    <w:rsid w:val="00AE3676"/>
    <w:rsid w:val="00AE3961"/>
    <w:rsid w:val="00AE3962"/>
    <w:rsid w:val="00AE5946"/>
    <w:rsid w:val="00AE5CC9"/>
    <w:rsid w:val="00AE605C"/>
    <w:rsid w:val="00AE6633"/>
    <w:rsid w:val="00AE6C82"/>
    <w:rsid w:val="00AE6D54"/>
    <w:rsid w:val="00AE7577"/>
    <w:rsid w:val="00AF0727"/>
    <w:rsid w:val="00AF0CE8"/>
    <w:rsid w:val="00AF2BD4"/>
    <w:rsid w:val="00AF3047"/>
    <w:rsid w:val="00AF3A2E"/>
    <w:rsid w:val="00AF3C80"/>
    <w:rsid w:val="00AF49E2"/>
    <w:rsid w:val="00AF5904"/>
    <w:rsid w:val="00AF5B7C"/>
    <w:rsid w:val="00AF5C50"/>
    <w:rsid w:val="00AF64D2"/>
    <w:rsid w:val="00AF6863"/>
    <w:rsid w:val="00AF6F3F"/>
    <w:rsid w:val="00AF720F"/>
    <w:rsid w:val="00B0029B"/>
    <w:rsid w:val="00B005AB"/>
    <w:rsid w:val="00B007C9"/>
    <w:rsid w:val="00B00D16"/>
    <w:rsid w:val="00B0153F"/>
    <w:rsid w:val="00B017B4"/>
    <w:rsid w:val="00B025D7"/>
    <w:rsid w:val="00B02967"/>
    <w:rsid w:val="00B03B81"/>
    <w:rsid w:val="00B03F9B"/>
    <w:rsid w:val="00B0432C"/>
    <w:rsid w:val="00B04940"/>
    <w:rsid w:val="00B0530D"/>
    <w:rsid w:val="00B05F7C"/>
    <w:rsid w:val="00B060BF"/>
    <w:rsid w:val="00B06140"/>
    <w:rsid w:val="00B06265"/>
    <w:rsid w:val="00B065E4"/>
    <w:rsid w:val="00B06CCB"/>
    <w:rsid w:val="00B0765D"/>
    <w:rsid w:val="00B07FB9"/>
    <w:rsid w:val="00B10D94"/>
    <w:rsid w:val="00B11367"/>
    <w:rsid w:val="00B12076"/>
    <w:rsid w:val="00B12465"/>
    <w:rsid w:val="00B12566"/>
    <w:rsid w:val="00B12A78"/>
    <w:rsid w:val="00B12C22"/>
    <w:rsid w:val="00B134D3"/>
    <w:rsid w:val="00B14DD3"/>
    <w:rsid w:val="00B14E78"/>
    <w:rsid w:val="00B15919"/>
    <w:rsid w:val="00B15976"/>
    <w:rsid w:val="00B15E01"/>
    <w:rsid w:val="00B162D3"/>
    <w:rsid w:val="00B16E3C"/>
    <w:rsid w:val="00B2013F"/>
    <w:rsid w:val="00B20C50"/>
    <w:rsid w:val="00B20E9E"/>
    <w:rsid w:val="00B21173"/>
    <w:rsid w:val="00B21B33"/>
    <w:rsid w:val="00B22166"/>
    <w:rsid w:val="00B2253E"/>
    <w:rsid w:val="00B22630"/>
    <w:rsid w:val="00B23B95"/>
    <w:rsid w:val="00B24566"/>
    <w:rsid w:val="00B249DD"/>
    <w:rsid w:val="00B2529F"/>
    <w:rsid w:val="00B26971"/>
    <w:rsid w:val="00B269A2"/>
    <w:rsid w:val="00B26B59"/>
    <w:rsid w:val="00B2725B"/>
    <w:rsid w:val="00B27832"/>
    <w:rsid w:val="00B27970"/>
    <w:rsid w:val="00B27A57"/>
    <w:rsid w:val="00B27CCE"/>
    <w:rsid w:val="00B27EF5"/>
    <w:rsid w:val="00B3020C"/>
    <w:rsid w:val="00B3026C"/>
    <w:rsid w:val="00B309AC"/>
    <w:rsid w:val="00B32514"/>
    <w:rsid w:val="00B32562"/>
    <w:rsid w:val="00B3261E"/>
    <w:rsid w:val="00B3293A"/>
    <w:rsid w:val="00B32CAD"/>
    <w:rsid w:val="00B32E7E"/>
    <w:rsid w:val="00B3336B"/>
    <w:rsid w:val="00B34477"/>
    <w:rsid w:val="00B347C0"/>
    <w:rsid w:val="00B3492C"/>
    <w:rsid w:val="00B34E80"/>
    <w:rsid w:val="00B358B1"/>
    <w:rsid w:val="00B36439"/>
    <w:rsid w:val="00B36D6A"/>
    <w:rsid w:val="00B3728C"/>
    <w:rsid w:val="00B37967"/>
    <w:rsid w:val="00B37B42"/>
    <w:rsid w:val="00B4016B"/>
    <w:rsid w:val="00B403A3"/>
    <w:rsid w:val="00B40843"/>
    <w:rsid w:val="00B40DAB"/>
    <w:rsid w:val="00B41963"/>
    <w:rsid w:val="00B42938"/>
    <w:rsid w:val="00B42D13"/>
    <w:rsid w:val="00B42E7F"/>
    <w:rsid w:val="00B4308D"/>
    <w:rsid w:val="00B43E4C"/>
    <w:rsid w:val="00B43EF6"/>
    <w:rsid w:val="00B43F51"/>
    <w:rsid w:val="00B44A93"/>
    <w:rsid w:val="00B44C92"/>
    <w:rsid w:val="00B45717"/>
    <w:rsid w:val="00B4695C"/>
    <w:rsid w:val="00B46A07"/>
    <w:rsid w:val="00B46C77"/>
    <w:rsid w:val="00B474DB"/>
    <w:rsid w:val="00B4751D"/>
    <w:rsid w:val="00B509BE"/>
    <w:rsid w:val="00B511F5"/>
    <w:rsid w:val="00B518C2"/>
    <w:rsid w:val="00B519EA"/>
    <w:rsid w:val="00B51F78"/>
    <w:rsid w:val="00B52211"/>
    <w:rsid w:val="00B525F2"/>
    <w:rsid w:val="00B528C5"/>
    <w:rsid w:val="00B52BD1"/>
    <w:rsid w:val="00B52E13"/>
    <w:rsid w:val="00B543F2"/>
    <w:rsid w:val="00B5511A"/>
    <w:rsid w:val="00B552AF"/>
    <w:rsid w:val="00B553CA"/>
    <w:rsid w:val="00B5551C"/>
    <w:rsid w:val="00B56005"/>
    <w:rsid w:val="00B5617F"/>
    <w:rsid w:val="00B56771"/>
    <w:rsid w:val="00B569BE"/>
    <w:rsid w:val="00B56C74"/>
    <w:rsid w:val="00B578B6"/>
    <w:rsid w:val="00B57C09"/>
    <w:rsid w:val="00B6102D"/>
    <w:rsid w:val="00B6186C"/>
    <w:rsid w:val="00B61A86"/>
    <w:rsid w:val="00B61E6B"/>
    <w:rsid w:val="00B61E94"/>
    <w:rsid w:val="00B63823"/>
    <w:rsid w:val="00B63E10"/>
    <w:rsid w:val="00B642BA"/>
    <w:rsid w:val="00B64C95"/>
    <w:rsid w:val="00B64D1F"/>
    <w:rsid w:val="00B65BB0"/>
    <w:rsid w:val="00B65EE4"/>
    <w:rsid w:val="00B677D1"/>
    <w:rsid w:val="00B70ADD"/>
    <w:rsid w:val="00B70EBA"/>
    <w:rsid w:val="00B729AA"/>
    <w:rsid w:val="00B72D82"/>
    <w:rsid w:val="00B7365B"/>
    <w:rsid w:val="00B738C1"/>
    <w:rsid w:val="00B73F46"/>
    <w:rsid w:val="00B7568D"/>
    <w:rsid w:val="00B757B0"/>
    <w:rsid w:val="00B7654F"/>
    <w:rsid w:val="00B76BE7"/>
    <w:rsid w:val="00B77773"/>
    <w:rsid w:val="00B778B9"/>
    <w:rsid w:val="00B77B36"/>
    <w:rsid w:val="00B77DC6"/>
    <w:rsid w:val="00B77FF7"/>
    <w:rsid w:val="00B802FD"/>
    <w:rsid w:val="00B83868"/>
    <w:rsid w:val="00B83C63"/>
    <w:rsid w:val="00B845F9"/>
    <w:rsid w:val="00B8542F"/>
    <w:rsid w:val="00B85536"/>
    <w:rsid w:val="00B86173"/>
    <w:rsid w:val="00B86B2F"/>
    <w:rsid w:val="00B86E79"/>
    <w:rsid w:val="00B870AF"/>
    <w:rsid w:val="00B870FC"/>
    <w:rsid w:val="00B87930"/>
    <w:rsid w:val="00B90866"/>
    <w:rsid w:val="00B90944"/>
    <w:rsid w:val="00B90BD9"/>
    <w:rsid w:val="00B9169B"/>
    <w:rsid w:val="00B917A8"/>
    <w:rsid w:val="00B918BB"/>
    <w:rsid w:val="00B919E2"/>
    <w:rsid w:val="00B91E6C"/>
    <w:rsid w:val="00B924EE"/>
    <w:rsid w:val="00B926B3"/>
    <w:rsid w:val="00B93AF2"/>
    <w:rsid w:val="00B93BC0"/>
    <w:rsid w:val="00B94C16"/>
    <w:rsid w:val="00B96073"/>
    <w:rsid w:val="00B964A2"/>
    <w:rsid w:val="00B96518"/>
    <w:rsid w:val="00B96B60"/>
    <w:rsid w:val="00B97E3A"/>
    <w:rsid w:val="00BA0329"/>
    <w:rsid w:val="00BA05D0"/>
    <w:rsid w:val="00BA0ED7"/>
    <w:rsid w:val="00BA1052"/>
    <w:rsid w:val="00BA1B71"/>
    <w:rsid w:val="00BA1F36"/>
    <w:rsid w:val="00BA2664"/>
    <w:rsid w:val="00BA2912"/>
    <w:rsid w:val="00BA2B36"/>
    <w:rsid w:val="00BA4832"/>
    <w:rsid w:val="00BA52E8"/>
    <w:rsid w:val="00BA61F6"/>
    <w:rsid w:val="00BA64AD"/>
    <w:rsid w:val="00BA73FE"/>
    <w:rsid w:val="00BA7839"/>
    <w:rsid w:val="00BB027F"/>
    <w:rsid w:val="00BB186C"/>
    <w:rsid w:val="00BB1DC4"/>
    <w:rsid w:val="00BB2268"/>
    <w:rsid w:val="00BB275B"/>
    <w:rsid w:val="00BB3940"/>
    <w:rsid w:val="00BB3A7F"/>
    <w:rsid w:val="00BB40C0"/>
    <w:rsid w:val="00BB5076"/>
    <w:rsid w:val="00BB5A9F"/>
    <w:rsid w:val="00BB6049"/>
    <w:rsid w:val="00BB6262"/>
    <w:rsid w:val="00BB6666"/>
    <w:rsid w:val="00BB7077"/>
    <w:rsid w:val="00BB7086"/>
    <w:rsid w:val="00BB7D67"/>
    <w:rsid w:val="00BC0593"/>
    <w:rsid w:val="00BC1C79"/>
    <w:rsid w:val="00BC1D8D"/>
    <w:rsid w:val="00BC2E7E"/>
    <w:rsid w:val="00BC3EAD"/>
    <w:rsid w:val="00BC4796"/>
    <w:rsid w:val="00BC482F"/>
    <w:rsid w:val="00BC4A4F"/>
    <w:rsid w:val="00BC4F11"/>
    <w:rsid w:val="00BC59AF"/>
    <w:rsid w:val="00BC5AFC"/>
    <w:rsid w:val="00BC6492"/>
    <w:rsid w:val="00BC6672"/>
    <w:rsid w:val="00BC76F8"/>
    <w:rsid w:val="00BC7910"/>
    <w:rsid w:val="00BC7ABA"/>
    <w:rsid w:val="00BD17DA"/>
    <w:rsid w:val="00BD1C49"/>
    <w:rsid w:val="00BD2BC6"/>
    <w:rsid w:val="00BD32A6"/>
    <w:rsid w:val="00BD3322"/>
    <w:rsid w:val="00BD3B20"/>
    <w:rsid w:val="00BD3B98"/>
    <w:rsid w:val="00BD426B"/>
    <w:rsid w:val="00BD4DCB"/>
    <w:rsid w:val="00BD603F"/>
    <w:rsid w:val="00BD624B"/>
    <w:rsid w:val="00BE08C1"/>
    <w:rsid w:val="00BE095D"/>
    <w:rsid w:val="00BE31DA"/>
    <w:rsid w:val="00BE4653"/>
    <w:rsid w:val="00BE5885"/>
    <w:rsid w:val="00BE6A01"/>
    <w:rsid w:val="00BE6BDF"/>
    <w:rsid w:val="00BE70A2"/>
    <w:rsid w:val="00BE791B"/>
    <w:rsid w:val="00BE79CF"/>
    <w:rsid w:val="00BE7FA2"/>
    <w:rsid w:val="00BF00D7"/>
    <w:rsid w:val="00BF09BF"/>
    <w:rsid w:val="00BF0D32"/>
    <w:rsid w:val="00BF1570"/>
    <w:rsid w:val="00BF1AA6"/>
    <w:rsid w:val="00BF1BD6"/>
    <w:rsid w:val="00BF26C1"/>
    <w:rsid w:val="00BF26D2"/>
    <w:rsid w:val="00BF3092"/>
    <w:rsid w:val="00BF34DF"/>
    <w:rsid w:val="00BF39ED"/>
    <w:rsid w:val="00BF3F24"/>
    <w:rsid w:val="00BF4002"/>
    <w:rsid w:val="00BF48B5"/>
    <w:rsid w:val="00BF4E24"/>
    <w:rsid w:val="00BF5C86"/>
    <w:rsid w:val="00BF6DB1"/>
    <w:rsid w:val="00BF7195"/>
    <w:rsid w:val="00BF7914"/>
    <w:rsid w:val="00C00913"/>
    <w:rsid w:val="00C00C83"/>
    <w:rsid w:val="00C01F5C"/>
    <w:rsid w:val="00C0234D"/>
    <w:rsid w:val="00C0309C"/>
    <w:rsid w:val="00C03A06"/>
    <w:rsid w:val="00C03C3D"/>
    <w:rsid w:val="00C0507F"/>
    <w:rsid w:val="00C0579C"/>
    <w:rsid w:val="00C05DE0"/>
    <w:rsid w:val="00C066B8"/>
    <w:rsid w:val="00C06D35"/>
    <w:rsid w:val="00C07737"/>
    <w:rsid w:val="00C07891"/>
    <w:rsid w:val="00C07901"/>
    <w:rsid w:val="00C0791E"/>
    <w:rsid w:val="00C1249A"/>
    <w:rsid w:val="00C12658"/>
    <w:rsid w:val="00C126DB"/>
    <w:rsid w:val="00C12B09"/>
    <w:rsid w:val="00C13552"/>
    <w:rsid w:val="00C137AF"/>
    <w:rsid w:val="00C13F4A"/>
    <w:rsid w:val="00C141BC"/>
    <w:rsid w:val="00C14306"/>
    <w:rsid w:val="00C14486"/>
    <w:rsid w:val="00C152D7"/>
    <w:rsid w:val="00C15ADC"/>
    <w:rsid w:val="00C15BE8"/>
    <w:rsid w:val="00C16386"/>
    <w:rsid w:val="00C17C96"/>
    <w:rsid w:val="00C2050D"/>
    <w:rsid w:val="00C21610"/>
    <w:rsid w:val="00C21DCC"/>
    <w:rsid w:val="00C22965"/>
    <w:rsid w:val="00C22C79"/>
    <w:rsid w:val="00C22F35"/>
    <w:rsid w:val="00C237CC"/>
    <w:rsid w:val="00C23CE9"/>
    <w:rsid w:val="00C23ED5"/>
    <w:rsid w:val="00C240D5"/>
    <w:rsid w:val="00C24D92"/>
    <w:rsid w:val="00C25B24"/>
    <w:rsid w:val="00C25B6F"/>
    <w:rsid w:val="00C25FB3"/>
    <w:rsid w:val="00C26023"/>
    <w:rsid w:val="00C26CEE"/>
    <w:rsid w:val="00C26D56"/>
    <w:rsid w:val="00C30245"/>
    <w:rsid w:val="00C32A7E"/>
    <w:rsid w:val="00C34444"/>
    <w:rsid w:val="00C34FB5"/>
    <w:rsid w:val="00C35195"/>
    <w:rsid w:val="00C35608"/>
    <w:rsid w:val="00C35A87"/>
    <w:rsid w:val="00C36286"/>
    <w:rsid w:val="00C366E3"/>
    <w:rsid w:val="00C36736"/>
    <w:rsid w:val="00C36E09"/>
    <w:rsid w:val="00C36E99"/>
    <w:rsid w:val="00C3731E"/>
    <w:rsid w:val="00C37A6D"/>
    <w:rsid w:val="00C37B84"/>
    <w:rsid w:val="00C37FD3"/>
    <w:rsid w:val="00C41943"/>
    <w:rsid w:val="00C41A18"/>
    <w:rsid w:val="00C41A2C"/>
    <w:rsid w:val="00C41FFF"/>
    <w:rsid w:val="00C4226F"/>
    <w:rsid w:val="00C42DE3"/>
    <w:rsid w:val="00C42E3C"/>
    <w:rsid w:val="00C4371E"/>
    <w:rsid w:val="00C43AA1"/>
    <w:rsid w:val="00C440FA"/>
    <w:rsid w:val="00C44A6E"/>
    <w:rsid w:val="00C44A72"/>
    <w:rsid w:val="00C46CA7"/>
    <w:rsid w:val="00C46DB2"/>
    <w:rsid w:val="00C471A2"/>
    <w:rsid w:val="00C47940"/>
    <w:rsid w:val="00C50594"/>
    <w:rsid w:val="00C50C2D"/>
    <w:rsid w:val="00C51709"/>
    <w:rsid w:val="00C51858"/>
    <w:rsid w:val="00C527B1"/>
    <w:rsid w:val="00C53A66"/>
    <w:rsid w:val="00C53B3F"/>
    <w:rsid w:val="00C53E2A"/>
    <w:rsid w:val="00C53E7B"/>
    <w:rsid w:val="00C55390"/>
    <w:rsid w:val="00C554F7"/>
    <w:rsid w:val="00C5561E"/>
    <w:rsid w:val="00C55CFF"/>
    <w:rsid w:val="00C564A8"/>
    <w:rsid w:val="00C564CA"/>
    <w:rsid w:val="00C56603"/>
    <w:rsid w:val="00C56745"/>
    <w:rsid w:val="00C56AEA"/>
    <w:rsid w:val="00C56C83"/>
    <w:rsid w:val="00C56D37"/>
    <w:rsid w:val="00C5767E"/>
    <w:rsid w:val="00C5779A"/>
    <w:rsid w:val="00C6013B"/>
    <w:rsid w:val="00C61457"/>
    <w:rsid w:val="00C6172F"/>
    <w:rsid w:val="00C61F08"/>
    <w:rsid w:val="00C62DC1"/>
    <w:rsid w:val="00C62DFC"/>
    <w:rsid w:val="00C6338C"/>
    <w:rsid w:val="00C64CA5"/>
    <w:rsid w:val="00C652D5"/>
    <w:rsid w:val="00C65454"/>
    <w:rsid w:val="00C65F56"/>
    <w:rsid w:val="00C6617C"/>
    <w:rsid w:val="00C709B1"/>
    <w:rsid w:val="00C72104"/>
    <w:rsid w:val="00C72AFD"/>
    <w:rsid w:val="00C72F70"/>
    <w:rsid w:val="00C73987"/>
    <w:rsid w:val="00C739FE"/>
    <w:rsid w:val="00C73BEB"/>
    <w:rsid w:val="00C753B8"/>
    <w:rsid w:val="00C75976"/>
    <w:rsid w:val="00C75B33"/>
    <w:rsid w:val="00C75D1C"/>
    <w:rsid w:val="00C75EF6"/>
    <w:rsid w:val="00C765F0"/>
    <w:rsid w:val="00C77301"/>
    <w:rsid w:val="00C77910"/>
    <w:rsid w:val="00C802AF"/>
    <w:rsid w:val="00C80475"/>
    <w:rsid w:val="00C80C11"/>
    <w:rsid w:val="00C80DC3"/>
    <w:rsid w:val="00C80F3B"/>
    <w:rsid w:val="00C82181"/>
    <w:rsid w:val="00C82A85"/>
    <w:rsid w:val="00C82D76"/>
    <w:rsid w:val="00C833A9"/>
    <w:rsid w:val="00C834B1"/>
    <w:rsid w:val="00C84067"/>
    <w:rsid w:val="00C856FE"/>
    <w:rsid w:val="00C8601D"/>
    <w:rsid w:val="00C86F9A"/>
    <w:rsid w:val="00C8775C"/>
    <w:rsid w:val="00C87AE6"/>
    <w:rsid w:val="00C904F6"/>
    <w:rsid w:val="00C90D9A"/>
    <w:rsid w:val="00C910F1"/>
    <w:rsid w:val="00C917DB"/>
    <w:rsid w:val="00C91858"/>
    <w:rsid w:val="00C926CF"/>
    <w:rsid w:val="00C928B0"/>
    <w:rsid w:val="00C92983"/>
    <w:rsid w:val="00C93521"/>
    <w:rsid w:val="00C9380E"/>
    <w:rsid w:val="00C93AD5"/>
    <w:rsid w:val="00C93E9A"/>
    <w:rsid w:val="00C945A7"/>
    <w:rsid w:val="00C94DDB"/>
    <w:rsid w:val="00C94FBE"/>
    <w:rsid w:val="00C9549C"/>
    <w:rsid w:val="00C956F4"/>
    <w:rsid w:val="00C95C55"/>
    <w:rsid w:val="00C96085"/>
    <w:rsid w:val="00C96498"/>
    <w:rsid w:val="00C96CD3"/>
    <w:rsid w:val="00C97DF3"/>
    <w:rsid w:val="00CA000C"/>
    <w:rsid w:val="00CA03A0"/>
    <w:rsid w:val="00CA0F3F"/>
    <w:rsid w:val="00CA1233"/>
    <w:rsid w:val="00CA1948"/>
    <w:rsid w:val="00CA2EAB"/>
    <w:rsid w:val="00CA388C"/>
    <w:rsid w:val="00CA3BF9"/>
    <w:rsid w:val="00CA599E"/>
    <w:rsid w:val="00CA5A84"/>
    <w:rsid w:val="00CA65F4"/>
    <w:rsid w:val="00CA6FA5"/>
    <w:rsid w:val="00CA7AA0"/>
    <w:rsid w:val="00CB05D7"/>
    <w:rsid w:val="00CB111B"/>
    <w:rsid w:val="00CB21B3"/>
    <w:rsid w:val="00CB3B93"/>
    <w:rsid w:val="00CB3BBC"/>
    <w:rsid w:val="00CB3D99"/>
    <w:rsid w:val="00CB5FC7"/>
    <w:rsid w:val="00CB6B20"/>
    <w:rsid w:val="00CB6C37"/>
    <w:rsid w:val="00CB7AD7"/>
    <w:rsid w:val="00CB7BAB"/>
    <w:rsid w:val="00CC016F"/>
    <w:rsid w:val="00CC0302"/>
    <w:rsid w:val="00CC111C"/>
    <w:rsid w:val="00CC13BF"/>
    <w:rsid w:val="00CC1A0B"/>
    <w:rsid w:val="00CC2AE1"/>
    <w:rsid w:val="00CC2B68"/>
    <w:rsid w:val="00CC421B"/>
    <w:rsid w:val="00CC4255"/>
    <w:rsid w:val="00CC48AD"/>
    <w:rsid w:val="00CC5467"/>
    <w:rsid w:val="00CC577F"/>
    <w:rsid w:val="00CC5974"/>
    <w:rsid w:val="00CC5CFA"/>
    <w:rsid w:val="00CC75C5"/>
    <w:rsid w:val="00CC76D9"/>
    <w:rsid w:val="00CC7965"/>
    <w:rsid w:val="00CC7C9D"/>
    <w:rsid w:val="00CD000D"/>
    <w:rsid w:val="00CD0A60"/>
    <w:rsid w:val="00CD1E2A"/>
    <w:rsid w:val="00CD2463"/>
    <w:rsid w:val="00CD29EA"/>
    <w:rsid w:val="00CD3897"/>
    <w:rsid w:val="00CD3DAE"/>
    <w:rsid w:val="00CD4548"/>
    <w:rsid w:val="00CD46DD"/>
    <w:rsid w:val="00CD50CD"/>
    <w:rsid w:val="00CD71B2"/>
    <w:rsid w:val="00CE04CF"/>
    <w:rsid w:val="00CE0D8E"/>
    <w:rsid w:val="00CE1610"/>
    <w:rsid w:val="00CE216F"/>
    <w:rsid w:val="00CE2967"/>
    <w:rsid w:val="00CE2FE7"/>
    <w:rsid w:val="00CE4876"/>
    <w:rsid w:val="00CE4AAE"/>
    <w:rsid w:val="00CE52F4"/>
    <w:rsid w:val="00CE5CE7"/>
    <w:rsid w:val="00CE7285"/>
    <w:rsid w:val="00CE7476"/>
    <w:rsid w:val="00CE763D"/>
    <w:rsid w:val="00CE7647"/>
    <w:rsid w:val="00CE7C9A"/>
    <w:rsid w:val="00CF040E"/>
    <w:rsid w:val="00CF0537"/>
    <w:rsid w:val="00CF0C2F"/>
    <w:rsid w:val="00CF10E2"/>
    <w:rsid w:val="00CF1B9D"/>
    <w:rsid w:val="00CF3106"/>
    <w:rsid w:val="00CF3550"/>
    <w:rsid w:val="00CF35D3"/>
    <w:rsid w:val="00CF35E3"/>
    <w:rsid w:val="00CF360D"/>
    <w:rsid w:val="00CF36C6"/>
    <w:rsid w:val="00CF5E7E"/>
    <w:rsid w:val="00CF6A31"/>
    <w:rsid w:val="00CF70ED"/>
    <w:rsid w:val="00CF72BE"/>
    <w:rsid w:val="00CF738F"/>
    <w:rsid w:val="00CF754E"/>
    <w:rsid w:val="00CF79F7"/>
    <w:rsid w:val="00D004A0"/>
    <w:rsid w:val="00D0141D"/>
    <w:rsid w:val="00D01DD7"/>
    <w:rsid w:val="00D025AD"/>
    <w:rsid w:val="00D02EFB"/>
    <w:rsid w:val="00D03FC7"/>
    <w:rsid w:val="00D06C45"/>
    <w:rsid w:val="00D0784B"/>
    <w:rsid w:val="00D1000E"/>
    <w:rsid w:val="00D103B4"/>
    <w:rsid w:val="00D10851"/>
    <w:rsid w:val="00D110DF"/>
    <w:rsid w:val="00D12A68"/>
    <w:rsid w:val="00D12B9E"/>
    <w:rsid w:val="00D13346"/>
    <w:rsid w:val="00D1344B"/>
    <w:rsid w:val="00D146F9"/>
    <w:rsid w:val="00D154F9"/>
    <w:rsid w:val="00D15780"/>
    <w:rsid w:val="00D16579"/>
    <w:rsid w:val="00D16944"/>
    <w:rsid w:val="00D1711D"/>
    <w:rsid w:val="00D17203"/>
    <w:rsid w:val="00D172AF"/>
    <w:rsid w:val="00D203DF"/>
    <w:rsid w:val="00D213AD"/>
    <w:rsid w:val="00D2288F"/>
    <w:rsid w:val="00D231CB"/>
    <w:rsid w:val="00D23855"/>
    <w:rsid w:val="00D24FED"/>
    <w:rsid w:val="00D25431"/>
    <w:rsid w:val="00D259F3"/>
    <w:rsid w:val="00D25D80"/>
    <w:rsid w:val="00D2618E"/>
    <w:rsid w:val="00D269E9"/>
    <w:rsid w:val="00D2728F"/>
    <w:rsid w:val="00D272BF"/>
    <w:rsid w:val="00D272E5"/>
    <w:rsid w:val="00D274D1"/>
    <w:rsid w:val="00D2778D"/>
    <w:rsid w:val="00D277DB"/>
    <w:rsid w:val="00D27D79"/>
    <w:rsid w:val="00D27E89"/>
    <w:rsid w:val="00D30680"/>
    <w:rsid w:val="00D30B4E"/>
    <w:rsid w:val="00D319BE"/>
    <w:rsid w:val="00D31AB2"/>
    <w:rsid w:val="00D31F6A"/>
    <w:rsid w:val="00D323E3"/>
    <w:rsid w:val="00D326B9"/>
    <w:rsid w:val="00D32782"/>
    <w:rsid w:val="00D32C3E"/>
    <w:rsid w:val="00D32F15"/>
    <w:rsid w:val="00D33B73"/>
    <w:rsid w:val="00D343D7"/>
    <w:rsid w:val="00D34528"/>
    <w:rsid w:val="00D356F1"/>
    <w:rsid w:val="00D35836"/>
    <w:rsid w:val="00D35858"/>
    <w:rsid w:val="00D35C2F"/>
    <w:rsid w:val="00D360A4"/>
    <w:rsid w:val="00D36BC9"/>
    <w:rsid w:val="00D37564"/>
    <w:rsid w:val="00D4105B"/>
    <w:rsid w:val="00D41106"/>
    <w:rsid w:val="00D42150"/>
    <w:rsid w:val="00D421D4"/>
    <w:rsid w:val="00D42683"/>
    <w:rsid w:val="00D42CE1"/>
    <w:rsid w:val="00D42F00"/>
    <w:rsid w:val="00D457FB"/>
    <w:rsid w:val="00D46263"/>
    <w:rsid w:val="00D465F7"/>
    <w:rsid w:val="00D46D87"/>
    <w:rsid w:val="00D501C2"/>
    <w:rsid w:val="00D50207"/>
    <w:rsid w:val="00D51D54"/>
    <w:rsid w:val="00D51FD4"/>
    <w:rsid w:val="00D51FEE"/>
    <w:rsid w:val="00D520BF"/>
    <w:rsid w:val="00D525E3"/>
    <w:rsid w:val="00D5283F"/>
    <w:rsid w:val="00D52B48"/>
    <w:rsid w:val="00D54276"/>
    <w:rsid w:val="00D54BDB"/>
    <w:rsid w:val="00D55034"/>
    <w:rsid w:val="00D55890"/>
    <w:rsid w:val="00D5693A"/>
    <w:rsid w:val="00D56A8B"/>
    <w:rsid w:val="00D56EB7"/>
    <w:rsid w:val="00D60A0E"/>
    <w:rsid w:val="00D621A4"/>
    <w:rsid w:val="00D625E5"/>
    <w:rsid w:val="00D626A2"/>
    <w:rsid w:val="00D62C39"/>
    <w:rsid w:val="00D63730"/>
    <w:rsid w:val="00D63BD1"/>
    <w:rsid w:val="00D649EE"/>
    <w:rsid w:val="00D64D21"/>
    <w:rsid w:val="00D64E72"/>
    <w:rsid w:val="00D65440"/>
    <w:rsid w:val="00D6566E"/>
    <w:rsid w:val="00D66E07"/>
    <w:rsid w:val="00D66E61"/>
    <w:rsid w:val="00D701A0"/>
    <w:rsid w:val="00D70B4C"/>
    <w:rsid w:val="00D71583"/>
    <w:rsid w:val="00D716E7"/>
    <w:rsid w:val="00D71A11"/>
    <w:rsid w:val="00D71D85"/>
    <w:rsid w:val="00D71E15"/>
    <w:rsid w:val="00D72751"/>
    <w:rsid w:val="00D735CF"/>
    <w:rsid w:val="00D742B2"/>
    <w:rsid w:val="00D74630"/>
    <w:rsid w:val="00D74673"/>
    <w:rsid w:val="00D74893"/>
    <w:rsid w:val="00D762F3"/>
    <w:rsid w:val="00D768BC"/>
    <w:rsid w:val="00D76CD7"/>
    <w:rsid w:val="00D772B4"/>
    <w:rsid w:val="00D775CC"/>
    <w:rsid w:val="00D77678"/>
    <w:rsid w:val="00D80E5F"/>
    <w:rsid w:val="00D81CB3"/>
    <w:rsid w:val="00D8236F"/>
    <w:rsid w:val="00D832D8"/>
    <w:rsid w:val="00D83759"/>
    <w:rsid w:val="00D8397E"/>
    <w:rsid w:val="00D83A8F"/>
    <w:rsid w:val="00D84A01"/>
    <w:rsid w:val="00D855A6"/>
    <w:rsid w:val="00D858EC"/>
    <w:rsid w:val="00D85CCA"/>
    <w:rsid w:val="00D87186"/>
    <w:rsid w:val="00D879E8"/>
    <w:rsid w:val="00D87ECE"/>
    <w:rsid w:val="00D90365"/>
    <w:rsid w:val="00D9058E"/>
    <w:rsid w:val="00D90682"/>
    <w:rsid w:val="00D908A8"/>
    <w:rsid w:val="00D921B9"/>
    <w:rsid w:val="00D92FFF"/>
    <w:rsid w:val="00D9312F"/>
    <w:rsid w:val="00D93423"/>
    <w:rsid w:val="00D93C40"/>
    <w:rsid w:val="00D93C9E"/>
    <w:rsid w:val="00D94034"/>
    <w:rsid w:val="00D94B56"/>
    <w:rsid w:val="00D97730"/>
    <w:rsid w:val="00DA042C"/>
    <w:rsid w:val="00DA089D"/>
    <w:rsid w:val="00DA1EB7"/>
    <w:rsid w:val="00DA2363"/>
    <w:rsid w:val="00DA249A"/>
    <w:rsid w:val="00DA2B0A"/>
    <w:rsid w:val="00DA2BA6"/>
    <w:rsid w:val="00DA2EB7"/>
    <w:rsid w:val="00DA3196"/>
    <w:rsid w:val="00DA39BB"/>
    <w:rsid w:val="00DA3EFD"/>
    <w:rsid w:val="00DA564B"/>
    <w:rsid w:val="00DA5CFB"/>
    <w:rsid w:val="00DA5ECB"/>
    <w:rsid w:val="00DA653C"/>
    <w:rsid w:val="00DA71DA"/>
    <w:rsid w:val="00DB1BF8"/>
    <w:rsid w:val="00DB1D7E"/>
    <w:rsid w:val="00DB2183"/>
    <w:rsid w:val="00DB2677"/>
    <w:rsid w:val="00DB34C4"/>
    <w:rsid w:val="00DB3774"/>
    <w:rsid w:val="00DB433C"/>
    <w:rsid w:val="00DB4D39"/>
    <w:rsid w:val="00DB546F"/>
    <w:rsid w:val="00DB58C8"/>
    <w:rsid w:val="00DB6DA3"/>
    <w:rsid w:val="00DB75BF"/>
    <w:rsid w:val="00DC042A"/>
    <w:rsid w:val="00DC049A"/>
    <w:rsid w:val="00DC1232"/>
    <w:rsid w:val="00DC1418"/>
    <w:rsid w:val="00DC1442"/>
    <w:rsid w:val="00DC157E"/>
    <w:rsid w:val="00DC1742"/>
    <w:rsid w:val="00DC1DE1"/>
    <w:rsid w:val="00DC5304"/>
    <w:rsid w:val="00DC659C"/>
    <w:rsid w:val="00DC732F"/>
    <w:rsid w:val="00DC798B"/>
    <w:rsid w:val="00DC7AEF"/>
    <w:rsid w:val="00DD0375"/>
    <w:rsid w:val="00DD0C71"/>
    <w:rsid w:val="00DD0CBA"/>
    <w:rsid w:val="00DD1A27"/>
    <w:rsid w:val="00DD2373"/>
    <w:rsid w:val="00DD263D"/>
    <w:rsid w:val="00DD2CA2"/>
    <w:rsid w:val="00DD457F"/>
    <w:rsid w:val="00DD4925"/>
    <w:rsid w:val="00DD4D80"/>
    <w:rsid w:val="00DD56DB"/>
    <w:rsid w:val="00DD5A51"/>
    <w:rsid w:val="00DD7055"/>
    <w:rsid w:val="00DD736F"/>
    <w:rsid w:val="00DD752C"/>
    <w:rsid w:val="00DD756B"/>
    <w:rsid w:val="00DD7B9E"/>
    <w:rsid w:val="00DE0D9E"/>
    <w:rsid w:val="00DE1577"/>
    <w:rsid w:val="00DE1DFC"/>
    <w:rsid w:val="00DE2D14"/>
    <w:rsid w:val="00DE2E51"/>
    <w:rsid w:val="00DE2ECA"/>
    <w:rsid w:val="00DE3E7C"/>
    <w:rsid w:val="00DE41E3"/>
    <w:rsid w:val="00DE547C"/>
    <w:rsid w:val="00DE6722"/>
    <w:rsid w:val="00DE679F"/>
    <w:rsid w:val="00DE6FC9"/>
    <w:rsid w:val="00DE7EC5"/>
    <w:rsid w:val="00DF016F"/>
    <w:rsid w:val="00DF0A07"/>
    <w:rsid w:val="00DF1120"/>
    <w:rsid w:val="00DF14B0"/>
    <w:rsid w:val="00DF189F"/>
    <w:rsid w:val="00DF2D53"/>
    <w:rsid w:val="00DF3398"/>
    <w:rsid w:val="00DF34E9"/>
    <w:rsid w:val="00DF352F"/>
    <w:rsid w:val="00DF3D31"/>
    <w:rsid w:val="00DF4077"/>
    <w:rsid w:val="00DF445C"/>
    <w:rsid w:val="00DF4AB7"/>
    <w:rsid w:val="00DF4FC3"/>
    <w:rsid w:val="00DF5198"/>
    <w:rsid w:val="00DF5568"/>
    <w:rsid w:val="00DF5B10"/>
    <w:rsid w:val="00DF610E"/>
    <w:rsid w:val="00DF6759"/>
    <w:rsid w:val="00DF7185"/>
    <w:rsid w:val="00DF7CC0"/>
    <w:rsid w:val="00DF7D10"/>
    <w:rsid w:val="00E006F0"/>
    <w:rsid w:val="00E01E4D"/>
    <w:rsid w:val="00E02153"/>
    <w:rsid w:val="00E02D0A"/>
    <w:rsid w:val="00E030DA"/>
    <w:rsid w:val="00E03647"/>
    <w:rsid w:val="00E03852"/>
    <w:rsid w:val="00E043AF"/>
    <w:rsid w:val="00E046D2"/>
    <w:rsid w:val="00E049DB"/>
    <w:rsid w:val="00E04DEC"/>
    <w:rsid w:val="00E07A20"/>
    <w:rsid w:val="00E07AD6"/>
    <w:rsid w:val="00E10A9B"/>
    <w:rsid w:val="00E11454"/>
    <w:rsid w:val="00E11523"/>
    <w:rsid w:val="00E11E8F"/>
    <w:rsid w:val="00E12353"/>
    <w:rsid w:val="00E129E2"/>
    <w:rsid w:val="00E13A3C"/>
    <w:rsid w:val="00E13E8F"/>
    <w:rsid w:val="00E13EF1"/>
    <w:rsid w:val="00E142DC"/>
    <w:rsid w:val="00E15298"/>
    <w:rsid w:val="00E156B2"/>
    <w:rsid w:val="00E1635F"/>
    <w:rsid w:val="00E169DC"/>
    <w:rsid w:val="00E178AC"/>
    <w:rsid w:val="00E17D2F"/>
    <w:rsid w:val="00E2019F"/>
    <w:rsid w:val="00E20777"/>
    <w:rsid w:val="00E2209E"/>
    <w:rsid w:val="00E23264"/>
    <w:rsid w:val="00E23417"/>
    <w:rsid w:val="00E235F4"/>
    <w:rsid w:val="00E23D0B"/>
    <w:rsid w:val="00E2404C"/>
    <w:rsid w:val="00E24218"/>
    <w:rsid w:val="00E24385"/>
    <w:rsid w:val="00E24406"/>
    <w:rsid w:val="00E246D2"/>
    <w:rsid w:val="00E247E0"/>
    <w:rsid w:val="00E24C12"/>
    <w:rsid w:val="00E24C61"/>
    <w:rsid w:val="00E24F49"/>
    <w:rsid w:val="00E253C1"/>
    <w:rsid w:val="00E25444"/>
    <w:rsid w:val="00E25819"/>
    <w:rsid w:val="00E262FE"/>
    <w:rsid w:val="00E30BB4"/>
    <w:rsid w:val="00E30C8C"/>
    <w:rsid w:val="00E31341"/>
    <w:rsid w:val="00E32183"/>
    <w:rsid w:val="00E32B25"/>
    <w:rsid w:val="00E32DDC"/>
    <w:rsid w:val="00E32E73"/>
    <w:rsid w:val="00E32ECB"/>
    <w:rsid w:val="00E33C5E"/>
    <w:rsid w:val="00E3406E"/>
    <w:rsid w:val="00E3460B"/>
    <w:rsid w:val="00E348CE"/>
    <w:rsid w:val="00E364F7"/>
    <w:rsid w:val="00E37288"/>
    <w:rsid w:val="00E378AD"/>
    <w:rsid w:val="00E379FE"/>
    <w:rsid w:val="00E37F1F"/>
    <w:rsid w:val="00E4060D"/>
    <w:rsid w:val="00E41745"/>
    <w:rsid w:val="00E41C4C"/>
    <w:rsid w:val="00E425DF"/>
    <w:rsid w:val="00E42C5F"/>
    <w:rsid w:val="00E43AA0"/>
    <w:rsid w:val="00E44383"/>
    <w:rsid w:val="00E44B1D"/>
    <w:rsid w:val="00E45094"/>
    <w:rsid w:val="00E453C8"/>
    <w:rsid w:val="00E4553E"/>
    <w:rsid w:val="00E4649C"/>
    <w:rsid w:val="00E4674C"/>
    <w:rsid w:val="00E46C17"/>
    <w:rsid w:val="00E477CD"/>
    <w:rsid w:val="00E47E49"/>
    <w:rsid w:val="00E505E3"/>
    <w:rsid w:val="00E5084E"/>
    <w:rsid w:val="00E50B23"/>
    <w:rsid w:val="00E50C2E"/>
    <w:rsid w:val="00E517A0"/>
    <w:rsid w:val="00E5199D"/>
    <w:rsid w:val="00E51CC2"/>
    <w:rsid w:val="00E5270A"/>
    <w:rsid w:val="00E52C54"/>
    <w:rsid w:val="00E52FF4"/>
    <w:rsid w:val="00E532CC"/>
    <w:rsid w:val="00E534E3"/>
    <w:rsid w:val="00E5374A"/>
    <w:rsid w:val="00E53784"/>
    <w:rsid w:val="00E538CA"/>
    <w:rsid w:val="00E54095"/>
    <w:rsid w:val="00E543A3"/>
    <w:rsid w:val="00E5516E"/>
    <w:rsid w:val="00E5529D"/>
    <w:rsid w:val="00E5587F"/>
    <w:rsid w:val="00E5649F"/>
    <w:rsid w:val="00E56723"/>
    <w:rsid w:val="00E56D07"/>
    <w:rsid w:val="00E572BC"/>
    <w:rsid w:val="00E572C7"/>
    <w:rsid w:val="00E577B2"/>
    <w:rsid w:val="00E57EA2"/>
    <w:rsid w:val="00E61069"/>
    <w:rsid w:val="00E6109A"/>
    <w:rsid w:val="00E6262D"/>
    <w:rsid w:val="00E628AD"/>
    <w:rsid w:val="00E6296A"/>
    <w:rsid w:val="00E62A1D"/>
    <w:rsid w:val="00E62B2F"/>
    <w:rsid w:val="00E631FC"/>
    <w:rsid w:val="00E633D8"/>
    <w:rsid w:val="00E63E31"/>
    <w:rsid w:val="00E656E3"/>
    <w:rsid w:val="00E66470"/>
    <w:rsid w:val="00E668E8"/>
    <w:rsid w:val="00E6693D"/>
    <w:rsid w:val="00E66ADD"/>
    <w:rsid w:val="00E66D07"/>
    <w:rsid w:val="00E670A7"/>
    <w:rsid w:val="00E67654"/>
    <w:rsid w:val="00E7019D"/>
    <w:rsid w:val="00E71321"/>
    <w:rsid w:val="00E71BB0"/>
    <w:rsid w:val="00E74203"/>
    <w:rsid w:val="00E74FF4"/>
    <w:rsid w:val="00E75537"/>
    <w:rsid w:val="00E75611"/>
    <w:rsid w:val="00E75928"/>
    <w:rsid w:val="00E76B05"/>
    <w:rsid w:val="00E80A11"/>
    <w:rsid w:val="00E80D40"/>
    <w:rsid w:val="00E81326"/>
    <w:rsid w:val="00E81381"/>
    <w:rsid w:val="00E8148D"/>
    <w:rsid w:val="00E81A54"/>
    <w:rsid w:val="00E820A2"/>
    <w:rsid w:val="00E83799"/>
    <w:rsid w:val="00E83E2B"/>
    <w:rsid w:val="00E846C3"/>
    <w:rsid w:val="00E8471A"/>
    <w:rsid w:val="00E85A83"/>
    <w:rsid w:val="00E8643D"/>
    <w:rsid w:val="00E86704"/>
    <w:rsid w:val="00E86C70"/>
    <w:rsid w:val="00E879EC"/>
    <w:rsid w:val="00E9043F"/>
    <w:rsid w:val="00E90788"/>
    <w:rsid w:val="00E90F81"/>
    <w:rsid w:val="00E913DD"/>
    <w:rsid w:val="00E91CE0"/>
    <w:rsid w:val="00E92C77"/>
    <w:rsid w:val="00E92CB0"/>
    <w:rsid w:val="00E9319B"/>
    <w:rsid w:val="00E9339A"/>
    <w:rsid w:val="00E937C3"/>
    <w:rsid w:val="00E93BA6"/>
    <w:rsid w:val="00E94135"/>
    <w:rsid w:val="00E943B6"/>
    <w:rsid w:val="00E9519A"/>
    <w:rsid w:val="00E95C2C"/>
    <w:rsid w:val="00E961F6"/>
    <w:rsid w:val="00E963C6"/>
    <w:rsid w:val="00E96EE4"/>
    <w:rsid w:val="00E97F1A"/>
    <w:rsid w:val="00EA16DD"/>
    <w:rsid w:val="00EA1E33"/>
    <w:rsid w:val="00EA22FC"/>
    <w:rsid w:val="00EA29AA"/>
    <w:rsid w:val="00EA2B7F"/>
    <w:rsid w:val="00EA2C61"/>
    <w:rsid w:val="00EA2FEE"/>
    <w:rsid w:val="00EA4340"/>
    <w:rsid w:val="00EA470E"/>
    <w:rsid w:val="00EA486E"/>
    <w:rsid w:val="00EA4DC8"/>
    <w:rsid w:val="00EA675E"/>
    <w:rsid w:val="00EA6EB9"/>
    <w:rsid w:val="00EA71F2"/>
    <w:rsid w:val="00EA7C62"/>
    <w:rsid w:val="00EB0390"/>
    <w:rsid w:val="00EB0DD4"/>
    <w:rsid w:val="00EB19A6"/>
    <w:rsid w:val="00EB2A4C"/>
    <w:rsid w:val="00EB399F"/>
    <w:rsid w:val="00EB3EE2"/>
    <w:rsid w:val="00EB4004"/>
    <w:rsid w:val="00EB6654"/>
    <w:rsid w:val="00EB6849"/>
    <w:rsid w:val="00EB6AF0"/>
    <w:rsid w:val="00EB6B56"/>
    <w:rsid w:val="00EC05DD"/>
    <w:rsid w:val="00EC1B2B"/>
    <w:rsid w:val="00EC279E"/>
    <w:rsid w:val="00EC364D"/>
    <w:rsid w:val="00EC3703"/>
    <w:rsid w:val="00EC4FE6"/>
    <w:rsid w:val="00EC59D9"/>
    <w:rsid w:val="00EC5B13"/>
    <w:rsid w:val="00EC5C4F"/>
    <w:rsid w:val="00EC6CD3"/>
    <w:rsid w:val="00EC713C"/>
    <w:rsid w:val="00EC795D"/>
    <w:rsid w:val="00EC7BA5"/>
    <w:rsid w:val="00ED047B"/>
    <w:rsid w:val="00ED17AB"/>
    <w:rsid w:val="00ED1E44"/>
    <w:rsid w:val="00ED2C43"/>
    <w:rsid w:val="00ED3503"/>
    <w:rsid w:val="00ED58B2"/>
    <w:rsid w:val="00ED5AF9"/>
    <w:rsid w:val="00ED65FA"/>
    <w:rsid w:val="00ED6A0B"/>
    <w:rsid w:val="00ED6D1A"/>
    <w:rsid w:val="00ED70A5"/>
    <w:rsid w:val="00ED7D99"/>
    <w:rsid w:val="00EE00E1"/>
    <w:rsid w:val="00EE1496"/>
    <w:rsid w:val="00EE1B8E"/>
    <w:rsid w:val="00EE1CD3"/>
    <w:rsid w:val="00EE20A6"/>
    <w:rsid w:val="00EE297A"/>
    <w:rsid w:val="00EE3A03"/>
    <w:rsid w:val="00EE3CA0"/>
    <w:rsid w:val="00EE4B1F"/>
    <w:rsid w:val="00EE52D5"/>
    <w:rsid w:val="00EE56EF"/>
    <w:rsid w:val="00EE57B2"/>
    <w:rsid w:val="00EE5856"/>
    <w:rsid w:val="00EE5E6B"/>
    <w:rsid w:val="00EE73DE"/>
    <w:rsid w:val="00EF0192"/>
    <w:rsid w:val="00EF01E5"/>
    <w:rsid w:val="00EF117A"/>
    <w:rsid w:val="00EF3D88"/>
    <w:rsid w:val="00EF4668"/>
    <w:rsid w:val="00EF4CE2"/>
    <w:rsid w:val="00EF5447"/>
    <w:rsid w:val="00EF58F9"/>
    <w:rsid w:val="00EF60C1"/>
    <w:rsid w:val="00EF6876"/>
    <w:rsid w:val="00EF6893"/>
    <w:rsid w:val="00EF735F"/>
    <w:rsid w:val="00F002C7"/>
    <w:rsid w:val="00F0043C"/>
    <w:rsid w:val="00F004E8"/>
    <w:rsid w:val="00F00F01"/>
    <w:rsid w:val="00F01A01"/>
    <w:rsid w:val="00F01CEB"/>
    <w:rsid w:val="00F02BBF"/>
    <w:rsid w:val="00F0368D"/>
    <w:rsid w:val="00F03D48"/>
    <w:rsid w:val="00F040FB"/>
    <w:rsid w:val="00F0522D"/>
    <w:rsid w:val="00F05B6C"/>
    <w:rsid w:val="00F05EE2"/>
    <w:rsid w:val="00F06498"/>
    <w:rsid w:val="00F06861"/>
    <w:rsid w:val="00F069D3"/>
    <w:rsid w:val="00F070D8"/>
    <w:rsid w:val="00F07272"/>
    <w:rsid w:val="00F07378"/>
    <w:rsid w:val="00F07863"/>
    <w:rsid w:val="00F0790E"/>
    <w:rsid w:val="00F100F6"/>
    <w:rsid w:val="00F10501"/>
    <w:rsid w:val="00F10672"/>
    <w:rsid w:val="00F11130"/>
    <w:rsid w:val="00F111DE"/>
    <w:rsid w:val="00F11889"/>
    <w:rsid w:val="00F11926"/>
    <w:rsid w:val="00F11999"/>
    <w:rsid w:val="00F12A87"/>
    <w:rsid w:val="00F133CC"/>
    <w:rsid w:val="00F141D1"/>
    <w:rsid w:val="00F147A6"/>
    <w:rsid w:val="00F14B41"/>
    <w:rsid w:val="00F158AE"/>
    <w:rsid w:val="00F166BA"/>
    <w:rsid w:val="00F17540"/>
    <w:rsid w:val="00F17B91"/>
    <w:rsid w:val="00F20277"/>
    <w:rsid w:val="00F215C7"/>
    <w:rsid w:val="00F21B3A"/>
    <w:rsid w:val="00F22955"/>
    <w:rsid w:val="00F236F1"/>
    <w:rsid w:val="00F23E9F"/>
    <w:rsid w:val="00F24032"/>
    <w:rsid w:val="00F25170"/>
    <w:rsid w:val="00F2594C"/>
    <w:rsid w:val="00F26337"/>
    <w:rsid w:val="00F26AF6"/>
    <w:rsid w:val="00F27160"/>
    <w:rsid w:val="00F30156"/>
    <w:rsid w:val="00F30196"/>
    <w:rsid w:val="00F3027D"/>
    <w:rsid w:val="00F30875"/>
    <w:rsid w:val="00F31B02"/>
    <w:rsid w:val="00F32419"/>
    <w:rsid w:val="00F3378D"/>
    <w:rsid w:val="00F33AD4"/>
    <w:rsid w:val="00F33CD6"/>
    <w:rsid w:val="00F34079"/>
    <w:rsid w:val="00F342EF"/>
    <w:rsid w:val="00F357C9"/>
    <w:rsid w:val="00F35EC2"/>
    <w:rsid w:val="00F36028"/>
    <w:rsid w:val="00F36A52"/>
    <w:rsid w:val="00F36CF1"/>
    <w:rsid w:val="00F373D3"/>
    <w:rsid w:val="00F37937"/>
    <w:rsid w:val="00F37FB0"/>
    <w:rsid w:val="00F40130"/>
    <w:rsid w:val="00F40B2F"/>
    <w:rsid w:val="00F41765"/>
    <w:rsid w:val="00F4261D"/>
    <w:rsid w:val="00F42866"/>
    <w:rsid w:val="00F42E2C"/>
    <w:rsid w:val="00F4310B"/>
    <w:rsid w:val="00F43417"/>
    <w:rsid w:val="00F440CF"/>
    <w:rsid w:val="00F44470"/>
    <w:rsid w:val="00F44F10"/>
    <w:rsid w:val="00F4511C"/>
    <w:rsid w:val="00F4534D"/>
    <w:rsid w:val="00F45CA4"/>
    <w:rsid w:val="00F460D8"/>
    <w:rsid w:val="00F460E9"/>
    <w:rsid w:val="00F470A2"/>
    <w:rsid w:val="00F473EC"/>
    <w:rsid w:val="00F47902"/>
    <w:rsid w:val="00F50319"/>
    <w:rsid w:val="00F50FC2"/>
    <w:rsid w:val="00F51283"/>
    <w:rsid w:val="00F512C4"/>
    <w:rsid w:val="00F52453"/>
    <w:rsid w:val="00F52CA6"/>
    <w:rsid w:val="00F5306B"/>
    <w:rsid w:val="00F533EB"/>
    <w:rsid w:val="00F534D6"/>
    <w:rsid w:val="00F53C05"/>
    <w:rsid w:val="00F53DD2"/>
    <w:rsid w:val="00F55091"/>
    <w:rsid w:val="00F5567B"/>
    <w:rsid w:val="00F55AD7"/>
    <w:rsid w:val="00F55CE5"/>
    <w:rsid w:val="00F55EC6"/>
    <w:rsid w:val="00F567AE"/>
    <w:rsid w:val="00F577D8"/>
    <w:rsid w:val="00F60022"/>
    <w:rsid w:val="00F60D1F"/>
    <w:rsid w:val="00F61345"/>
    <w:rsid w:val="00F61BFE"/>
    <w:rsid w:val="00F632F6"/>
    <w:rsid w:val="00F63CC9"/>
    <w:rsid w:val="00F63DE7"/>
    <w:rsid w:val="00F6461B"/>
    <w:rsid w:val="00F6568B"/>
    <w:rsid w:val="00F65838"/>
    <w:rsid w:val="00F65C05"/>
    <w:rsid w:val="00F6764E"/>
    <w:rsid w:val="00F710D9"/>
    <w:rsid w:val="00F711D3"/>
    <w:rsid w:val="00F7224B"/>
    <w:rsid w:val="00F7255F"/>
    <w:rsid w:val="00F725B3"/>
    <w:rsid w:val="00F73028"/>
    <w:rsid w:val="00F735FD"/>
    <w:rsid w:val="00F74D3B"/>
    <w:rsid w:val="00F7555B"/>
    <w:rsid w:val="00F76317"/>
    <w:rsid w:val="00F76386"/>
    <w:rsid w:val="00F768B7"/>
    <w:rsid w:val="00F769AD"/>
    <w:rsid w:val="00F770EB"/>
    <w:rsid w:val="00F773C0"/>
    <w:rsid w:val="00F77C4A"/>
    <w:rsid w:val="00F806F0"/>
    <w:rsid w:val="00F81321"/>
    <w:rsid w:val="00F814B1"/>
    <w:rsid w:val="00F81C1D"/>
    <w:rsid w:val="00F82214"/>
    <w:rsid w:val="00F82622"/>
    <w:rsid w:val="00F832A5"/>
    <w:rsid w:val="00F83691"/>
    <w:rsid w:val="00F83B19"/>
    <w:rsid w:val="00F83E5A"/>
    <w:rsid w:val="00F841AA"/>
    <w:rsid w:val="00F848FD"/>
    <w:rsid w:val="00F858B8"/>
    <w:rsid w:val="00F85E48"/>
    <w:rsid w:val="00F86190"/>
    <w:rsid w:val="00F862A7"/>
    <w:rsid w:val="00F86929"/>
    <w:rsid w:val="00F87A7C"/>
    <w:rsid w:val="00F90084"/>
    <w:rsid w:val="00F90429"/>
    <w:rsid w:val="00F9096D"/>
    <w:rsid w:val="00F912CA"/>
    <w:rsid w:val="00F9308E"/>
    <w:rsid w:val="00F930F7"/>
    <w:rsid w:val="00F9405F"/>
    <w:rsid w:val="00F951DA"/>
    <w:rsid w:val="00F955B3"/>
    <w:rsid w:val="00F9664C"/>
    <w:rsid w:val="00F96EA8"/>
    <w:rsid w:val="00F9702B"/>
    <w:rsid w:val="00FA0529"/>
    <w:rsid w:val="00FA0984"/>
    <w:rsid w:val="00FA0C2E"/>
    <w:rsid w:val="00FA1273"/>
    <w:rsid w:val="00FA135D"/>
    <w:rsid w:val="00FA19A2"/>
    <w:rsid w:val="00FA1FB1"/>
    <w:rsid w:val="00FA217F"/>
    <w:rsid w:val="00FA2EC7"/>
    <w:rsid w:val="00FA432F"/>
    <w:rsid w:val="00FA56D8"/>
    <w:rsid w:val="00FA62C3"/>
    <w:rsid w:val="00FA678C"/>
    <w:rsid w:val="00FA7218"/>
    <w:rsid w:val="00FA722D"/>
    <w:rsid w:val="00FB02C9"/>
    <w:rsid w:val="00FB2660"/>
    <w:rsid w:val="00FB3087"/>
    <w:rsid w:val="00FB3E9C"/>
    <w:rsid w:val="00FB3F3C"/>
    <w:rsid w:val="00FB4207"/>
    <w:rsid w:val="00FB51EF"/>
    <w:rsid w:val="00FB52B5"/>
    <w:rsid w:val="00FB52C9"/>
    <w:rsid w:val="00FB54CF"/>
    <w:rsid w:val="00FB5547"/>
    <w:rsid w:val="00FB5849"/>
    <w:rsid w:val="00FB584B"/>
    <w:rsid w:val="00FB5BED"/>
    <w:rsid w:val="00FB714E"/>
    <w:rsid w:val="00FB73F9"/>
    <w:rsid w:val="00FC089D"/>
    <w:rsid w:val="00FC09FE"/>
    <w:rsid w:val="00FC0ECB"/>
    <w:rsid w:val="00FC1A3D"/>
    <w:rsid w:val="00FC21DE"/>
    <w:rsid w:val="00FC2F31"/>
    <w:rsid w:val="00FC34FB"/>
    <w:rsid w:val="00FC392E"/>
    <w:rsid w:val="00FC3F3C"/>
    <w:rsid w:val="00FC431A"/>
    <w:rsid w:val="00FC5DB6"/>
    <w:rsid w:val="00FC5F42"/>
    <w:rsid w:val="00FC692A"/>
    <w:rsid w:val="00FC7257"/>
    <w:rsid w:val="00FC7BD7"/>
    <w:rsid w:val="00FC7C39"/>
    <w:rsid w:val="00FD0922"/>
    <w:rsid w:val="00FD1B3A"/>
    <w:rsid w:val="00FD1CC0"/>
    <w:rsid w:val="00FD338D"/>
    <w:rsid w:val="00FD3C4F"/>
    <w:rsid w:val="00FD4AC7"/>
    <w:rsid w:val="00FD4E9B"/>
    <w:rsid w:val="00FD669B"/>
    <w:rsid w:val="00FD6EA5"/>
    <w:rsid w:val="00FD70BE"/>
    <w:rsid w:val="00FD7306"/>
    <w:rsid w:val="00FD79AC"/>
    <w:rsid w:val="00FD7BCB"/>
    <w:rsid w:val="00FD7E2F"/>
    <w:rsid w:val="00FE018C"/>
    <w:rsid w:val="00FE067F"/>
    <w:rsid w:val="00FE0B94"/>
    <w:rsid w:val="00FE0D3A"/>
    <w:rsid w:val="00FE1379"/>
    <w:rsid w:val="00FE1735"/>
    <w:rsid w:val="00FE2398"/>
    <w:rsid w:val="00FE248A"/>
    <w:rsid w:val="00FE34F8"/>
    <w:rsid w:val="00FE3CEF"/>
    <w:rsid w:val="00FE3E97"/>
    <w:rsid w:val="00FE3EFC"/>
    <w:rsid w:val="00FE3F80"/>
    <w:rsid w:val="00FE4BCE"/>
    <w:rsid w:val="00FE53EA"/>
    <w:rsid w:val="00FE56FC"/>
    <w:rsid w:val="00FE65B2"/>
    <w:rsid w:val="00FE6999"/>
    <w:rsid w:val="00FF0043"/>
    <w:rsid w:val="00FF03B3"/>
    <w:rsid w:val="00FF0851"/>
    <w:rsid w:val="00FF0C59"/>
    <w:rsid w:val="00FF0F8A"/>
    <w:rsid w:val="00FF1B98"/>
    <w:rsid w:val="00FF324C"/>
    <w:rsid w:val="00FF37FE"/>
    <w:rsid w:val="00FF3836"/>
    <w:rsid w:val="00FF4087"/>
    <w:rsid w:val="00FF525E"/>
    <w:rsid w:val="00FF5F45"/>
    <w:rsid w:val="00FF61D6"/>
    <w:rsid w:val="00FF6A12"/>
    <w:rsid w:val="00FF7169"/>
    <w:rsid w:val="00FF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5:docId w15:val="{D4C1A738-CB15-4C2A-85FF-BF39BDD33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0070D"/>
    <w:pPr>
      <w:spacing w:before="120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C8406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1F042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C8406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C84067"/>
    <w:pPr>
      <w:keepNext/>
      <w:ind w:left="720"/>
      <w:jc w:val="center"/>
      <w:outlineLvl w:val="3"/>
    </w:pPr>
    <w:rPr>
      <w:b/>
      <w:bCs/>
      <w:sz w:val="28"/>
    </w:rPr>
  </w:style>
  <w:style w:type="paragraph" w:styleId="Titolo9">
    <w:name w:val="heading 9"/>
    <w:basedOn w:val="Normale"/>
    <w:next w:val="Normale"/>
    <w:qFormat/>
    <w:rsid w:val="00C84067"/>
    <w:pPr>
      <w:keepNext/>
      <w:jc w:val="right"/>
      <w:outlineLvl w:val="8"/>
    </w:pPr>
    <w:rPr>
      <w:b/>
      <w:bCs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532CDF"/>
    <w:pPr>
      <w:jc w:val="both"/>
    </w:pPr>
  </w:style>
  <w:style w:type="table" w:styleId="Grigliatabella">
    <w:name w:val="Table Grid"/>
    <w:basedOn w:val="Tabellanormale"/>
    <w:uiPriority w:val="59"/>
    <w:rsid w:val="00532C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uiPriority w:val="99"/>
    <w:rsid w:val="0096277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962779"/>
  </w:style>
  <w:style w:type="paragraph" w:customStyle="1" w:styleId="Corpodeltesto31">
    <w:name w:val="Corpo del testo 31"/>
    <w:basedOn w:val="Normale"/>
    <w:rsid w:val="00816578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Intestazione">
    <w:name w:val="header"/>
    <w:basedOn w:val="Normale"/>
    <w:link w:val="IntestazioneCarattere"/>
    <w:uiPriority w:val="99"/>
    <w:rsid w:val="00851F55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sid w:val="00A84DF6"/>
    <w:rPr>
      <w:color w:val="0000FF"/>
      <w:u w:val="singl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rsid w:val="00832441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832441"/>
    <w:rPr>
      <w:vertAlign w:val="superscript"/>
    </w:rPr>
  </w:style>
  <w:style w:type="paragraph" w:styleId="NormaleWeb">
    <w:name w:val="Normal (Web)"/>
    <w:basedOn w:val="Normale"/>
    <w:rsid w:val="00C8406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Corpodeltesto21">
    <w:name w:val="Corpo del testo 21"/>
    <w:basedOn w:val="Normale"/>
    <w:rsid w:val="00C8406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paragraph" w:styleId="Corpodeltesto2">
    <w:name w:val="Body Text 2"/>
    <w:basedOn w:val="Normale"/>
    <w:rsid w:val="00C84067"/>
    <w:pPr>
      <w:spacing w:after="120" w:line="480" w:lineRule="auto"/>
    </w:pPr>
  </w:style>
  <w:style w:type="paragraph" w:styleId="Titolo">
    <w:name w:val="Title"/>
    <w:basedOn w:val="Normale"/>
    <w:qFormat/>
    <w:rsid w:val="00C84067"/>
    <w:pPr>
      <w:jc w:val="center"/>
    </w:pPr>
    <w:rPr>
      <w:szCs w:val="20"/>
    </w:rPr>
  </w:style>
  <w:style w:type="paragraph" w:styleId="Corpodeltesto3">
    <w:name w:val="Body Text 3"/>
    <w:basedOn w:val="Normale"/>
    <w:rsid w:val="00C84067"/>
    <w:pPr>
      <w:spacing w:after="120"/>
    </w:pPr>
    <w:rPr>
      <w:sz w:val="16"/>
      <w:szCs w:val="16"/>
    </w:rPr>
  </w:style>
  <w:style w:type="paragraph" w:styleId="Paragrafoelenco">
    <w:name w:val="List Paragraph"/>
    <w:aliases w:val="Elenco num ARGEA,List Paragraph1,Elenco a colori - Colore 11,Table of contents numbered,body,Odsek zoznamu2"/>
    <w:basedOn w:val="Normale"/>
    <w:link w:val="ParagrafoelencoCarattere"/>
    <w:uiPriority w:val="34"/>
    <w:qFormat/>
    <w:rsid w:val="0093496F"/>
    <w:pPr>
      <w:ind w:left="708"/>
    </w:p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0250A3"/>
  </w:style>
  <w:style w:type="paragraph" w:customStyle="1" w:styleId="Intestazionetabella">
    <w:name w:val="Intestazione tabella"/>
    <w:basedOn w:val="Normale"/>
    <w:rsid w:val="000250A3"/>
    <w:pPr>
      <w:suppressLineNumbers/>
      <w:suppressAutoHyphens/>
      <w:jc w:val="center"/>
    </w:pPr>
    <w:rPr>
      <w:b/>
      <w:bCs/>
      <w:i/>
      <w:iCs/>
      <w:lang w:eastAsia="ar-SA"/>
    </w:rPr>
  </w:style>
  <w:style w:type="paragraph" w:customStyle="1" w:styleId="NormaleWeb1">
    <w:name w:val="Normale (Web)1"/>
    <w:basedOn w:val="Normale"/>
    <w:rsid w:val="000250A3"/>
    <w:pPr>
      <w:widowControl w:val="0"/>
      <w:suppressAutoHyphens/>
      <w:spacing w:before="280" w:after="280"/>
    </w:pPr>
    <w:rPr>
      <w:rFonts w:ascii="Arial Unicode MS" w:eastAsia="Andale Sans UI" w:hAnsi="Arial Unicode MS" w:cs="Arial Unicode MS"/>
      <w:szCs w:val="20"/>
    </w:rPr>
  </w:style>
  <w:style w:type="character" w:customStyle="1" w:styleId="Caratteredellanota">
    <w:name w:val="Carattere della nota"/>
    <w:rsid w:val="000250A3"/>
    <w:rPr>
      <w:vertAlign w:val="superscript"/>
    </w:rPr>
  </w:style>
  <w:style w:type="character" w:customStyle="1" w:styleId="CorpotestoCarattere">
    <w:name w:val="Corpo testo Carattere"/>
    <w:basedOn w:val="Carpredefinitoparagrafo"/>
    <w:link w:val="Corpotesto"/>
    <w:rsid w:val="000250A3"/>
    <w:rPr>
      <w:sz w:val="24"/>
      <w:szCs w:val="24"/>
    </w:rPr>
  </w:style>
  <w:style w:type="paragraph" w:customStyle="1" w:styleId="Contenutotabella">
    <w:name w:val="Contenuto tabella"/>
    <w:basedOn w:val="Normale"/>
    <w:qFormat/>
    <w:rsid w:val="00B2725B"/>
    <w:pPr>
      <w:suppressLineNumbers/>
      <w:suppressAutoHyphens/>
    </w:pPr>
    <w:rPr>
      <w:lang w:eastAsia="ar-SA"/>
    </w:rPr>
  </w:style>
  <w:style w:type="paragraph" w:customStyle="1" w:styleId="Corpodeltesto211">
    <w:name w:val="Corpo del testo 211"/>
    <w:basedOn w:val="Normale"/>
    <w:rsid w:val="001A450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character" w:customStyle="1" w:styleId="Titolo1Carattere">
    <w:name w:val="Titolo 1 Carattere"/>
    <w:basedOn w:val="Carpredefinitoparagrafo"/>
    <w:link w:val="Titolo1"/>
    <w:rsid w:val="001A450B"/>
    <w:rPr>
      <w:rFonts w:ascii="Arial" w:hAnsi="Arial" w:cs="Arial"/>
      <w:b/>
      <w:bCs/>
      <w:kern w:val="32"/>
      <w:sz w:val="32"/>
      <w:szCs w:val="32"/>
    </w:rPr>
  </w:style>
  <w:style w:type="paragraph" w:customStyle="1" w:styleId="Corpodeltesto311">
    <w:name w:val="Corpo del testo 311"/>
    <w:basedOn w:val="Normale"/>
    <w:rsid w:val="0043724B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Titolo2Carattere">
    <w:name w:val="Titolo 2 Carattere"/>
    <w:basedOn w:val="Carpredefinitoparagrafo"/>
    <w:link w:val="Titolo2"/>
    <w:semiHidden/>
    <w:rsid w:val="001F042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Rientrocorpodeltesto">
    <w:name w:val="Body Text Indent"/>
    <w:basedOn w:val="Normale"/>
    <w:link w:val="RientrocorpodeltestoCarattere"/>
    <w:rsid w:val="001F042A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1F042A"/>
    <w:rPr>
      <w:sz w:val="24"/>
      <w:szCs w:val="24"/>
    </w:rPr>
  </w:style>
  <w:style w:type="paragraph" w:customStyle="1" w:styleId="Rientrocorpodeltesto31">
    <w:name w:val="Rientro corpo del testo 31"/>
    <w:basedOn w:val="Normale"/>
    <w:rsid w:val="001F042A"/>
    <w:pPr>
      <w:suppressAutoHyphens/>
      <w:ind w:left="284" w:hanging="284"/>
      <w:jc w:val="both"/>
    </w:pPr>
    <w:rPr>
      <w:szCs w:val="20"/>
    </w:rPr>
  </w:style>
  <w:style w:type="paragraph" w:styleId="Testofumetto">
    <w:name w:val="Balloon Text"/>
    <w:basedOn w:val="Normale"/>
    <w:link w:val="TestofumettoCarattere"/>
    <w:rsid w:val="00BE791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BE791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3769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2FFF"/>
    <w:rPr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5D1B9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5D1B91"/>
    <w:rPr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1D383B"/>
    <w:rPr>
      <w:b/>
      <w:bCs/>
    </w:rPr>
  </w:style>
  <w:style w:type="character" w:styleId="Enfasicorsivo">
    <w:name w:val="Emphasis"/>
    <w:basedOn w:val="Carpredefinitoparagrafo"/>
    <w:uiPriority w:val="20"/>
    <w:qFormat/>
    <w:rsid w:val="00234CEE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CEE"/>
    <w:rPr>
      <w:sz w:val="24"/>
      <w:szCs w:val="24"/>
    </w:rPr>
  </w:style>
  <w:style w:type="paragraph" w:customStyle="1" w:styleId="Modulovuoto">
    <w:name w:val="Modulo vuoto"/>
    <w:rsid w:val="00234CEE"/>
    <w:rPr>
      <w:rFonts w:ascii="Helvetica" w:eastAsia="ヒラギノ角ゴ Pro W3" w:hAnsi="Helvetica"/>
      <w:color w:val="000000"/>
      <w:sz w:val="24"/>
      <w:lang w:eastAsia="en-GB"/>
    </w:rPr>
  </w:style>
  <w:style w:type="paragraph" w:customStyle="1" w:styleId="Corpo">
    <w:name w:val="Corpo"/>
    <w:rsid w:val="00234CEE"/>
    <w:rPr>
      <w:rFonts w:ascii="Helvetica" w:eastAsia="ヒラギノ角ゴ Pro W3" w:hAnsi="Helvetica"/>
      <w:color w:val="000000"/>
      <w:sz w:val="24"/>
    </w:rPr>
  </w:style>
  <w:style w:type="character" w:customStyle="1" w:styleId="RTFNum67">
    <w:name w:val="RTF_Num 6 7"/>
    <w:uiPriority w:val="99"/>
    <w:rsid w:val="00730463"/>
    <w:rPr>
      <w:sz w:val="22"/>
      <w:szCs w:val="22"/>
    </w:rPr>
  </w:style>
  <w:style w:type="paragraph" w:customStyle="1" w:styleId="western">
    <w:name w:val="western"/>
    <w:basedOn w:val="Normale"/>
    <w:rsid w:val="00007FEC"/>
    <w:pPr>
      <w:spacing w:before="100" w:beforeAutospacing="1" w:after="142" w:line="288" w:lineRule="auto"/>
      <w:jc w:val="both"/>
    </w:pPr>
    <w:rPr>
      <w:rFonts w:ascii="Calibri" w:eastAsiaTheme="minorHAnsi" w:hAnsi="Calibri"/>
      <w:color w:val="00000A"/>
      <w:sz w:val="22"/>
      <w:szCs w:val="22"/>
    </w:rPr>
  </w:style>
  <w:style w:type="character" w:customStyle="1" w:styleId="CollegamentoInternet">
    <w:name w:val="Collegamento Internet"/>
    <w:rsid w:val="007D001E"/>
    <w:rPr>
      <w:color w:val="000080"/>
      <w:u w:val="single"/>
    </w:rPr>
  </w:style>
  <w:style w:type="character" w:customStyle="1" w:styleId="ParagrafoelencoCarattere">
    <w:name w:val="Paragrafo elenco Carattere"/>
    <w:aliases w:val="Elenco num ARGEA Carattere,List Paragraph1 Carattere,Elenco a colori - Colore 11 Carattere,Table of contents numbered Carattere,body Carattere,Odsek zoznamu2 Carattere"/>
    <w:link w:val="Paragrafoelenco"/>
    <w:uiPriority w:val="34"/>
    <w:qFormat/>
    <w:rsid w:val="000A3F5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cid:image005.png@01D16E25.EA8DEC70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ACC268A-E0CD-43F2-9331-BBD3EC2F6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267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3077</CharactersWithSpaces>
  <SharedDoc>false</SharedDoc>
  <HLinks>
    <vt:vector size="18" baseType="variant">
      <vt:variant>
        <vt:i4>7929972</vt:i4>
      </vt:variant>
      <vt:variant>
        <vt:i4>6</vt:i4>
      </vt:variant>
      <vt:variant>
        <vt:i4>0</vt:i4>
      </vt:variant>
      <vt:variant>
        <vt:i4>5</vt:i4>
      </vt:variant>
      <vt:variant>
        <vt:lpwstr>http://siru.regione.umbria.it/siru/main/manuali.php</vt:lpwstr>
      </vt:variant>
      <vt:variant>
        <vt:lpwstr/>
      </vt:variant>
      <vt:variant>
        <vt:i4>7929972</vt:i4>
      </vt:variant>
      <vt:variant>
        <vt:i4>3</vt:i4>
      </vt:variant>
      <vt:variant>
        <vt:i4>0</vt:i4>
      </vt:variant>
      <vt:variant>
        <vt:i4>5</vt:i4>
      </vt:variant>
      <vt:variant>
        <vt:lpwstr>http://siru.regione.umbria.it/siru/main/manuali.php</vt:lpwstr>
      </vt:variant>
      <vt:variant>
        <vt:lpwstr/>
      </vt:variant>
      <vt:variant>
        <vt:i4>7012472</vt:i4>
      </vt:variant>
      <vt:variant>
        <vt:i4>0</vt:i4>
      </vt:variant>
      <vt:variant>
        <vt:i4>0</vt:i4>
      </vt:variant>
      <vt:variant>
        <vt:i4>5</vt:i4>
      </vt:variant>
      <vt:variant>
        <vt:lpwstr>http://www.formazionelavoro.regione.umbria.it/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vmeo</dc:creator>
  <cp:keywords/>
  <dc:description/>
  <cp:lastModifiedBy>Chiara Fanucci</cp:lastModifiedBy>
  <cp:revision>7</cp:revision>
  <cp:lastPrinted>2016-05-13T08:37:00Z</cp:lastPrinted>
  <dcterms:created xsi:type="dcterms:W3CDTF">2017-07-26T12:23:00Z</dcterms:created>
  <dcterms:modified xsi:type="dcterms:W3CDTF">2017-08-03T08:49:00Z</dcterms:modified>
</cp:coreProperties>
</file>